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ED2201" w14:textId="5713503A" w:rsidR="00225C1D" w:rsidRPr="00D27213" w:rsidRDefault="00025942" w:rsidP="00681DAE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D27213">
        <w:rPr>
          <w:rFonts w:ascii="Calibri" w:hAnsi="Calibri" w:cs="Calibri"/>
          <w:b/>
          <w:sz w:val="22"/>
          <w:szCs w:val="22"/>
        </w:rPr>
        <w:t xml:space="preserve">Załącznik nr </w:t>
      </w:r>
      <w:r w:rsidR="00BE2B21">
        <w:rPr>
          <w:rFonts w:ascii="Calibri" w:hAnsi="Calibri" w:cs="Calibri"/>
          <w:b/>
          <w:sz w:val="22"/>
          <w:szCs w:val="22"/>
        </w:rPr>
        <w:t>3</w:t>
      </w:r>
    </w:p>
    <w:p w14:paraId="453E4752" w14:textId="77777777" w:rsidR="00225C1D" w:rsidRPr="00D27213" w:rsidRDefault="00225C1D" w:rsidP="00681DAE">
      <w:pPr>
        <w:spacing w:before="480" w:line="360" w:lineRule="auto"/>
        <w:rPr>
          <w:rFonts w:ascii="Calibri" w:hAnsi="Calibri" w:cs="Calibri"/>
          <w:sz w:val="22"/>
          <w:szCs w:val="22"/>
        </w:rPr>
      </w:pPr>
      <w:r w:rsidRPr="00D27213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………………………………………………………………………………..……………….……………………………………………………… </w:t>
      </w:r>
    </w:p>
    <w:p w14:paraId="0142EF28" w14:textId="77777777" w:rsidR="00225C1D" w:rsidRPr="00D27213" w:rsidRDefault="00225C1D" w:rsidP="00681DAE">
      <w:pPr>
        <w:spacing w:line="360" w:lineRule="auto"/>
        <w:rPr>
          <w:rFonts w:ascii="Calibri" w:hAnsi="Calibri" w:cs="Calibri"/>
          <w:sz w:val="22"/>
          <w:szCs w:val="22"/>
        </w:rPr>
      </w:pPr>
      <w:r w:rsidRPr="00D27213">
        <w:rPr>
          <w:rFonts w:ascii="Calibri" w:hAnsi="Calibri" w:cs="Calibri"/>
          <w:sz w:val="22"/>
          <w:szCs w:val="22"/>
        </w:rPr>
        <w:t>(nazwa (firma) albo imię i nazwisko, nr NIP, siedziba albo miejsce zamieszkania i adres Wykonawcy)</w:t>
      </w:r>
    </w:p>
    <w:p w14:paraId="7FDD8740" w14:textId="77777777" w:rsidR="00225C1D" w:rsidRPr="006656B8" w:rsidRDefault="00225C1D" w:rsidP="00681DAE">
      <w:pPr>
        <w:spacing w:before="600" w:line="360" w:lineRule="auto"/>
        <w:rPr>
          <w:rFonts w:ascii="Calibri" w:hAnsi="Calibri" w:cs="Calibri"/>
          <w:sz w:val="22"/>
          <w:szCs w:val="22"/>
        </w:rPr>
      </w:pPr>
      <w:r w:rsidRPr="006656B8">
        <w:rPr>
          <w:rFonts w:ascii="Calibri" w:hAnsi="Calibri" w:cs="Calibri"/>
          <w:b/>
          <w:sz w:val="22"/>
          <w:szCs w:val="22"/>
        </w:rPr>
        <w:t>Zamawiający: UNIWERSYTET MEDYCZNY W BIAŁYMSTOKU, ul. Jana Kilińskiego 1, 15-089 Białystok</w:t>
      </w:r>
    </w:p>
    <w:p w14:paraId="709AAB84" w14:textId="72392ED2" w:rsidR="00225C1D" w:rsidRPr="00DB7210" w:rsidRDefault="00225C1D" w:rsidP="00681DAE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6656B8">
        <w:rPr>
          <w:rFonts w:ascii="Calibri" w:hAnsi="Calibri" w:cs="Calibri"/>
          <w:b/>
          <w:sz w:val="22"/>
          <w:szCs w:val="22"/>
        </w:rPr>
        <w:t xml:space="preserve">Przedmiot zamówienia: </w:t>
      </w:r>
      <w:r w:rsidR="00194482" w:rsidRPr="00194482">
        <w:rPr>
          <w:rFonts w:asciiTheme="minorHAnsi" w:hAnsiTheme="minorHAnsi" w:cstheme="minorHAnsi"/>
          <w:b/>
          <w:sz w:val="22"/>
          <w:szCs w:val="22"/>
        </w:rPr>
        <w:t>Świadczenie usług psychologicznych dla studentów i studentek UMB</w:t>
      </w:r>
    </w:p>
    <w:p w14:paraId="78B2E9B3" w14:textId="77777777" w:rsidR="00225C1D" w:rsidRPr="00BA4C18" w:rsidRDefault="00225C1D" w:rsidP="00032B55">
      <w:pPr>
        <w:pStyle w:val="Nagwek1"/>
        <w:spacing w:before="120" w:after="120"/>
      </w:pPr>
      <w:r w:rsidRPr="00BA4C18">
        <w:t>WYKAZ OSÓB</w:t>
      </w:r>
    </w:p>
    <w:p w14:paraId="02BC76E3" w14:textId="77777777" w:rsidR="009857AA" w:rsidRPr="00D27213" w:rsidRDefault="009857AA" w:rsidP="00032B55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r w:rsidRPr="00D27213">
        <w:rPr>
          <w:rFonts w:ascii="Calibri" w:hAnsi="Calibri" w:cs="Calibri"/>
          <w:sz w:val="22"/>
          <w:szCs w:val="22"/>
        </w:rPr>
        <w:t xml:space="preserve">W realizacji zamówienia w roli </w:t>
      </w:r>
      <w:r w:rsidR="007063F3" w:rsidRPr="007063F3">
        <w:rPr>
          <w:rFonts w:ascii="Calibri" w:hAnsi="Calibri" w:cs="Calibri"/>
          <w:sz w:val="22"/>
          <w:szCs w:val="22"/>
        </w:rPr>
        <w:t>specjalist</w:t>
      </w:r>
      <w:r w:rsidR="007063F3">
        <w:rPr>
          <w:rFonts w:ascii="Calibri" w:hAnsi="Calibri" w:cs="Calibri"/>
          <w:sz w:val="22"/>
          <w:szCs w:val="22"/>
        </w:rPr>
        <w:t>y</w:t>
      </w:r>
      <w:r w:rsidR="007063F3" w:rsidRPr="007063F3">
        <w:rPr>
          <w:rFonts w:ascii="Calibri" w:hAnsi="Calibri" w:cs="Calibri"/>
          <w:sz w:val="22"/>
          <w:szCs w:val="22"/>
        </w:rPr>
        <w:t xml:space="preserve"> psycholog</w:t>
      </w:r>
      <w:r w:rsidR="007063F3">
        <w:rPr>
          <w:rFonts w:ascii="Calibri" w:hAnsi="Calibri" w:cs="Calibri"/>
          <w:sz w:val="22"/>
          <w:szCs w:val="22"/>
        </w:rPr>
        <w:t>a</w:t>
      </w:r>
      <w:r w:rsidR="0050574F">
        <w:rPr>
          <w:rFonts w:ascii="Calibri" w:hAnsi="Calibri" w:cs="Calibri"/>
          <w:sz w:val="22"/>
          <w:szCs w:val="22"/>
        </w:rPr>
        <w:t xml:space="preserve"> </w:t>
      </w:r>
      <w:r w:rsidRPr="00D27213">
        <w:rPr>
          <w:rFonts w:ascii="Calibri" w:hAnsi="Calibri" w:cs="Calibri"/>
          <w:sz w:val="22"/>
          <w:szCs w:val="22"/>
        </w:rPr>
        <w:t>uczestniczy</w:t>
      </w:r>
      <w:r w:rsidR="00681DAE" w:rsidRPr="00D27213">
        <w:rPr>
          <w:rFonts w:ascii="Calibri" w:hAnsi="Calibri" w:cs="Calibri"/>
          <w:sz w:val="22"/>
          <w:szCs w:val="22"/>
        </w:rPr>
        <w:t>ć</w:t>
      </w:r>
      <w:r w:rsidRPr="00D27213">
        <w:rPr>
          <w:rFonts w:ascii="Calibri" w:hAnsi="Calibri" w:cs="Calibri"/>
          <w:sz w:val="22"/>
          <w:szCs w:val="22"/>
        </w:rPr>
        <w:t xml:space="preserve"> będzie:</w:t>
      </w:r>
    </w:p>
    <w:p w14:paraId="13298383" w14:textId="77777777" w:rsidR="009857AA" w:rsidRPr="00D27213" w:rsidRDefault="00681DAE" w:rsidP="00032B55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r w:rsidRPr="00D27213">
        <w:rPr>
          <w:rFonts w:ascii="Calibri" w:hAnsi="Calibri" w:cs="Calibri"/>
          <w:sz w:val="22"/>
          <w:szCs w:val="22"/>
        </w:rPr>
        <w:t>Pan/Pani: ……….</w:t>
      </w:r>
      <w:r w:rsidR="009857AA" w:rsidRPr="00D27213">
        <w:rPr>
          <w:rFonts w:ascii="Calibri" w:hAnsi="Calibri" w:cs="Calibri"/>
          <w:sz w:val="22"/>
          <w:szCs w:val="22"/>
        </w:rPr>
        <w:t>……………………………………</w:t>
      </w:r>
      <w:r w:rsidRPr="00D27213">
        <w:rPr>
          <w:rFonts w:ascii="Calibri" w:hAnsi="Calibri" w:cs="Calibri"/>
          <w:sz w:val="22"/>
          <w:szCs w:val="22"/>
        </w:rPr>
        <w:t>..</w:t>
      </w:r>
      <w:r w:rsidR="009857AA" w:rsidRPr="00D27213">
        <w:rPr>
          <w:rFonts w:ascii="Calibri" w:hAnsi="Calibri" w:cs="Calibri"/>
          <w:sz w:val="22"/>
          <w:szCs w:val="22"/>
        </w:rPr>
        <w:t>……………</w:t>
      </w:r>
      <w:r w:rsidRPr="00D27213">
        <w:rPr>
          <w:rFonts w:ascii="Calibri" w:hAnsi="Calibri" w:cs="Calibri"/>
          <w:sz w:val="22"/>
          <w:szCs w:val="22"/>
        </w:rPr>
        <w:t>………………………………………………………</w:t>
      </w:r>
      <w:r w:rsidR="009857AA" w:rsidRPr="00D27213">
        <w:rPr>
          <w:rFonts w:ascii="Calibri" w:hAnsi="Calibri" w:cs="Calibri"/>
          <w:sz w:val="22"/>
          <w:szCs w:val="22"/>
        </w:rPr>
        <w:t>.,</w:t>
      </w:r>
    </w:p>
    <w:p w14:paraId="3AA6F00A" w14:textId="77777777" w:rsidR="009857AA" w:rsidRPr="00D27213" w:rsidRDefault="009857AA" w:rsidP="00032B55">
      <w:pPr>
        <w:numPr>
          <w:ilvl w:val="0"/>
          <w:numId w:val="66"/>
        </w:numPr>
        <w:spacing w:before="120" w:after="120" w:line="360" w:lineRule="auto"/>
        <w:ind w:left="426" w:hanging="284"/>
        <w:rPr>
          <w:rFonts w:ascii="Calibri" w:hAnsi="Calibri" w:cs="Calibri"/>
          <w:sz w:val="22"/>
          <w:szCs w:val="22"/>
        </w:rPr>
      </w:pPr>
      <w:r w:rsidRPr="00D27213">
        <w:rPr>
          <w:rFonts w:ascii="Calibri" w:hAnsi="Calibri" w:cs="Calibri"/>
          <w:sz w:val="22"/>
          <w:szCs w:val="22"/>
        </w:rPr>
        <w:t>Podstawa do dysponowania (wskazanie formy współpracy, np. umowa o pracę, umowa zlecenie, zobowiązanie podmiotu</w:t>
      </w:r>
      <w:r w:rsidR="003C045E" w:rsidRPr="00D27213">
        <w:rPr>
          <w:rFonts w:ascii="Calibri" w:hAnsi="Calibri" w:cs="Calibri"/>
          <w:sz w:val="22"/>
          <w:szCs w:val="22"/>
        </w:rPr>
        <w:t xml:space="preserve"> </w:t>
      </w:r>
      <w:r w:rsidRPr="00D27213">
        <w:rPr>
          <w:rFonts w:ascii="Calibri" w:hAnsi="Calibri" w:cs="Calibri"/>
          <w:sz w:val="22"/>
          <w:szCs w:val="22"/>
        </w:rPr>
        <w:t>trzeciego): ……………………………………………….…</w:t>
      </w:r>
      <w:r w:rsidR="003C045E" w:rsidRPr="00D27213">
        <w:rPr>
          <w:rFonts w:ascii="Calibri" w:hAnsi="Calibri" w:cs="Calibri"/>
          <w:sz w:val="22"/>
          <w:szCs w:val="22"/>
        </w:rPr>
        <w:t>.</w:t>
      </w:r>
      <w:r w:rsidRPr="00D27213">
        <w:rPr>
          <w:rFonts w:ascii="Calibri" w:hAnsi="Calibri" w:cs="Calibri"/>
          <w:sz w:val="22"/>
          <w:szCs w:val="22"/>
        </w:rPr>
        <w:t>…………</w:t>
      </w:r>
    </w:p>
    <w:p w14:paraId="315389FF" w14:textId="0D9A35B7" w:rsidR="009857AA" w:rsidRPr="00032B55" w:rsidRDefault="009857AA" w:rsidP="00032B55">
      <w:pPr>
        <w:numPr>
          <w:ilvl w:val="0"/>
          <w:numId w:val="66"/>
        </w:numPr>
        <w:spacing w:before="120" w:after="120" w:line="360" w:lineRule="auto"/>
        <w:ind w:left="426" w:hanging="284"/>
        <w:rPr>
          <w:rFonts w:ascii="Calibri" w:hAnsi="Calibri" w:cs="Calibri"/>
          <w:b/>
          <w:sz w:val="22"/>
          <w:szCs w:val="22"/>
        </w:rPr>
      </w:pPr>
      <w:r w:rsidRPr="00D27213">
        <w:rPr>
          <w:rFonts w:ascii="Calibri" w:hAnsi="Calibri" w:cs="Calibri"/>
          <w:sz w:val="22"/>
          <w:szCs w:val="22"/>
        </w:rPr>
        <w:t xml:space="preserve">Wskazany powyżej </w:t>
      </w:r>
      <w:r w:rsidR="007063F3" w:rsidRPr="007063F3">
        <w:rPr>
          <w:rFonts w:ascii="Calibri" w:hAnsi="Calibri" w:cs="Calibri"/>
          <w:sz w:val="22"/>
          <w:szCs w:val="22"/>
        </w:rPr>
        <w:t>specjalist</w:t>
      </w:r>
      <w:r w:rsidR="007063F3">
        <w:rPr>
          <w:rFonts w:ascii="Calibri" w:hAnsi="Calibri" w:cs="Calibri"/>
          <w:sz w:val="22"/>
          <w:szCs w:val="22"/>
        </w:rPr>
        <w:t>a</w:t>
      </w:r>
      <w:r w:rsidR="007063F3" w:rsidRPr="007063F3">
        <w:rPr>
          <w:rFonts w:ascii="Calibri" w:hAnsi="Calibri" w:cs="Calibri"/>
          <w:sz w:val="22"/>
          <w:szCs w:val="22"/>
        </w:rPr>
        <w:t xml:space="preserve"> psycholog</w:t>
      </w:r>
      <w:r w:rsidRPr="00D27213">
        <w:rPr>
          <w:rFonts w:ascii="Calibri" w:hAnsi="Calibri" w:cs="Calibri"/>
          <w:sz w:val="22"/>
          <w:szCs w:val="22"/>
        </w:rPr>
        <w:t xml:space="preserve"> posiada</w:t>
      </w:r>
      <w:r w:rsidR="007063F3">
        <w:rPr>
          <w:rFonts w:ascii="Calibri" w:hAnsi="Calibri" w:cs="Calibri"/>
          <w:sz w:val="22"/>
          <w:szCs w:val="22"/>
        </w:rPr>
        <w:t xml:space="preserve"> </w:t>
      </w:r>
      <w:r w:rsidR="007063F3" w:rsidRPr="007063F3">
        <w:rPr>
          <w:rFonts w:ascii="Calibri" w:hAnsi="Calibri" w:cs="Calibri" w:hint="eastAsia"/>
          <w:sz w:val="22"/>
          <w:szCs w:val="22"/>
        </w:rPr>
        <w:t xml:space="preserve">dyplom </w:t>
      </w:r>
      <w:r w:rsidR="007063F3" w:rsidRPr="00DB7210">
        <w:rPr>
          <w:rFonts w:ascii="Calibri" w:hAnsi="Calibri" w:cs="Calibri"/>
          <w:sz w:val="22"/>
          <w:szCs w:val="22"/>
        </w:rPr>
        <w:t>ukończenia studiów magisterskich na kierunku psychologia</w:t>
      </w:r>
      <w:r w:rsidR="00FA7683">
        <w:rPr>
          <w:rFonts w:ascii="Calibri" w:hAnsi="Calibri" w:cs="Calibri"/>
          <w:sz w:val="22"/>
          <w:szCs w:val="22"/>
        </w:rPr>
        <w:t xml:space="preserve"> lub </w:t>
      </w:r>
      <w:r w:rsidR="00FA7683" w:rsidRPr="00FA7683">
        <w:rPr>
          <w:rFonts w:asciiTheme="minorHAnsi" w:hAnsiTheme="minorHAnsi" w:cstheme="minorHAnsi"/>
          <w:sz w:val="22"/>
          <w:szCs w:val="22"/>
        </w:rPr>
        <w:t>uzyskane za granicą wykształcenie potwierdzone jako równorzędne w</w:t>
      </w:r>
      <w:r w:rsidR="00FA7683">
        <w:rPr>
          <w:rFonts w:asciiTheme="minorHAnsi" w:hAnsiTheme="minorHAnsi" w:cstheme="minorHAnsi"/>
          <w:sz w:val="22"/>
          <w:szCs w:val="22"/>
        </w:rPr>
        <w:t> </w:t>
      </w:r>
      <w:r w:rsidR="00FA7683" w:rsidRPr="00FA7683">
        <w:rPr>
          <w:rFonts w:asciiTheme="minorHAnsi" w:hAnsiTheme="minorHAnsi" w:cstheme="minorHAnsi"/>
          <w:sz w:val="22"/>
          <w:szCs w:val="22"/>
        </w:rPr>
        <w:t>Rzeczypospolitej Polskiej</w:t>
      </w:r>
      <w:r w:rsidRPr="00FA7683">
        <w:rPr>
          <w:rFonts w:asciiTheme="minorHAnsi" w:hAnsiTheme="minorHAnsi" w:cstheme="minorHAnsi"/>
          <w:sz w:val="22"/>
          <w:szCs w:val="22"/>
        </w:rPr>
        <w:t xml:space="preserve">: </w:t>
      </w:r>
      <w:r w:rsidRPr="00032B55">
        <w:rPr>
          <w:rFonts w:asciiTheme="minorHAnsi" w:hAnsiTheme="minorHAnsi" w:cstheme="minorHAnsi"/>
          <w:b/>
          <w:sz w:val="22"/>
          <w:szCs w:val="22"/>
        </w:rPr>
        <w:t>TAK / NIE</w:t>
      </w:r>
      <w:bookmarkStart w:id="0" w:name="_GoBack"/>
      <w:bookmarkEnd w:id="0"/>
    </w:p>
    <w:p w14:paraId="6CE1D7B9" w14:textId="64A6DCA3" w:rsidR="001B06CE" w:rsidRDefault="001B06CE" w:rsidP="00032B55">
      <w:pPr>
        <w:numPr>
          <w:ilvl w:val="0"/>
          <w:numId w:val="66"/>
        </w:numPr>
        <w:spacing w:before="120" w:after="120" w:line="360" w:lineRule="auto"/>
        <w:ind w:left="426" w:hanging="284"/>
        <w:rPr>
          <w:rFonts w:ascii="Calibri" w:hAnsi="Calibri" w:cs="Calibri"/>
          <w:b/>
          <w:sz w:val="22"/>
          <w:szCs w:val="22"/>
        </w:rPr>
      </w:pPr>
      <w:r w:rsidRPr="001B06CE">
        <w:rPr>
          <w:rFonts w:ascii="Calibri" w:hAnsi="Calibri" w:cs="Calibri"/>
          <w:sz w:val="22"/>
          <w:szCs w:val="22"/>
        </w:rPr>
        <w:t xml:space="preserve">Wskazany powyżej specjalista psycholog posiada </w:t>
      </w:r>
      <w:r w:rsidRPr="00DB7210">
        <w:rPr>
          <w:rFonts w:ascii="Calibri" w:hAnsi="Calibri" w:cs="Calibri"/>
          <w:sz w:val="22"/>
          <w:szCs w:val="22"/>
        </w:rPr>
        <w:t xml:space="preserve">aktualne zaświadczenia </w:t>
      </w:r>
      <w:r w:rsidRPr="001B06CE">
        <w:rPr>
          <w:rFonts w:ascii="Calibri" w:hAnsi="Calibri" w:cs="Calibri"/>
          <w:sz w:val="22"/>
          <w:szCs w:val="22"/>
        </w:rPr>
        <w:t>o niekaralno</w:t>
      </w:r>
      <w:r w:rsidRPr="001B06CE">
        <w:rPr>
          <w:rFonts w:ascii="Calibri" w:hAnsi="Calibri" w:cs="Calibri" w:hint="cs"/>
          <w:sz w:val="22"/>
          <w:szCs w:val="22"/>
        </w:rPr>
        <w:t>ś</w:t>
      </w:r>
      <w:r w:rsidRPr="001B06CE">
        <w:rPr>
          <w:rFonts w:ascii="Calibri" w:hAnsi="Calibri" w:cs="Calibri"/>
          <w:sz w:val="22"/>
          <w:szCs w:val="22"/>
        </w:rPr>
        <w:t xml:space="preserve">ci </w:t>
      </w:r>
      <w:r w:rsidRPr="00DB7210">
        <w:rPr>
          <w:rFonts w:ascii="Calibri" w:hAnsi="Calibri" w:cs="Calibri"/>
          <w:sz w:val="22"/>
          <w:szCs w:val="22"/>
        </w:rPr>
        <w:t>z</w:t>
      </w:r>
      <w:r w:rsidR="00032B55">
        <w:rPr>
          <w:rFonts w:ascii="Calibri" w:hAnsi="Calibri" w:cs="Calibri"/>
          <w:sz w:val="22"/>
          <w:szCs w:val="22"/>
        </w:rPr>
        <w:t> </w:t>
      </w:r>
      <w:r w:rsidR="00480DCF" w:rsidRPr="00480DCF">
        <w:rPr>
          <w:rFonts w:ascii="Calibri" w:hAnsi="Calibri" w:cs="Calibri" w:hint="eastAsia"/>
          <w:sz w:val="22"/>
          <w:szCs w:val="22"/>
        </w:rPr>
        <w:t>Krajowego Rejestru Karnego</w:t>
      </w:r>
      <w:r w:rsidRPr="00DB7210">
        <w:rPr>
          <w:rFonts w:ascii="Calibri" w:hAnsi="Calibri" w:cs="Calibri"/>
          <w:sz w:val="22"/>
          <w:szCs w:val="22"/>
        </w:rPr>
        <w:t xml:space="preserve"> i Rejestru Sprawców Przestępstw na Tle Seksualnym zgodnie z</w:t>
      </w:r>
      <w:r w:rsidR="00032B55">
        <w:rPr>
          <w:rFonts w:ascii="Calibri" w:hAnsi="Calibri" w:cs="Calibri"/>
          <w:sz w:val="22"/>
          <w:szCs w:val="22"/>
        </w:rPr>
        <w:t> </w:t>
      </w:r>
      <w:r w:rsidRPr="00DB7210">
        <w:rPr>
          <w:rFonts w:ascii="Calibri" w:hAnsi="Calibri" w:cs="Calibri"/>
          <w:sz w:val="22"/>
          <w:szCs w:val="22"/>
        </w:rPr>
        <w:t xml:space="preserve">art. 21 ust. 3 Ustawy z dnia 13 maja 2016 r. o przeciwdziałaniu zagrożeniom przestępczością na tle seksualnym i ochronie małoletnich: </w:t>
      </w:r>
      <w:r w:rsidRPr="00032B55">
        <w:rPr>
          <w:rFonts w:ascii="Calibri" w:hAnsi="Calibri" w:cs="Calibri"/>
          <w:b/>
          <w:sz w:val="22"/>
          <w:szCs w:val="22"/>
        </w:rPr>
        <w:t>TAK / NIE</w:t>
      </w:r>
    </w:p>
    <w:p w14:paraId="706B4316" w14:textId="63C0243E" w:rsidR="007C0D72" w:rsidRPr="00F67559" w:rsidRDefault="007C0D72" w:rsidP="00032B55">
      <w:pPr>
        <w:numPr>
          <w:ilvl w:val="0"/>
          <w:numId w:val="66"/>
        </w:numPr>
        <w:spacing w:before="120" w:after="120" w:line="360" w:lineRule="auto"/>
        <w:ind w:left="426" w:hanging="284"/>
        <w:rPr>
          <w:rFonts w:asciiTheme="minorHAnsi" w:hAnsiTheme="minorHAnsi" w:cstheme="minorHAnsi"/>
          <w:b/>
          <w:sz w:val="22"/>
          <w:szCs w:val="22"/>
        </w:rPr>
      </w:pPr>
      <w:r w:rsidRPr="00F67559">
        <w:rPr>
          <w:rFonts w:ascii="Calibri" w:hAnsi="Calibri" w:cs="Calibri"/>
          <w:sz w:val="22"/>
          <w:szCs w:val="22"/>
        </w:rPr>
        <w:t>Wskazany powyżej specjalista psycholog posiada</w:t>
      </w:r>
      <w:r w:rsidRPr="00F67559">
        <w:t xml:space="preserve"> </w:t>
      </w:r>
      <w:r w:rsidRPr="00F67559">
        <w:rPr>
          <w:rFonts w:asciiTheme="minorHAnsi" w:hAnsiTheme="minorHAnsi" w:cstheme="minorHAnsi"/>
          <w:sz w:val="22"/>
          <w:szCs w:val="22"/>
        </w:rPr>
        <w:t xml:space="preserve">ubezpieczenie od odpowiedzialności cywilnej w zakresie prowadzonej działalności związanej z przedmiotem zamówienia: </w:t>
      </w:r>
      <w:r w:rsidRPr="00F67559">
        <w:rPr>
          <w:rFonts w:ascii="Calibri" w:hAnsi="Calibri" w:cs="Calibri"/>
          <w:b/>
          <w:sz w:val="22"/>
          <w:szCs w:val="22"/>
        </w:rPr>
        <w:t>TAK / NIE</w:t>
      </w:r>
    </w:p>
    <w:p w14:paraId="2F1DB71D" w14:textId="024BD20F" w:rsidR="007C0D72" w:rsidRDefault="009857AA" w:rsidP="00032B55">
      <w:pPr>
        <w:numPr>
          <w:ilvl w:val="0"/>
          <w:numId w:val="66"/>
        </w:numPr>
        <w:spacing w:before="120" w:after="120" w:line="360" w:lineRule="auto"/>
        <w:ind w:left="426" w:hanging="284"/>
        <w:rPr>
          <w:rFonts w:ascii="Calibri" w:hAnsi="Calibri" w:cs="Calibri"/>
          <w:bCs/>
          <w:sz w:val="22"/>
          <w:szCs w:val="22"/>
        </w:rPr>
      </w:pPr>
      <w:r w:rsidRPr="00F67559">
        <w:rPr>
          <w:rFonts w:asciiTheme="minorHAnsi" w:hAnsiTheme="minorHAnsi" w:cstheme="minorHAnsi"/>
          <w:sz w:val="22"/>
          <w:szCs w:val="22"/>
        </w:rPr>
        <w:t xml:space="preserve">Wskazany powyżej </w:t>
      </w:r>
      <w:r w:rsidR="007063F3" w:rsidRPr="00F67559">
        <w:rPr>
          <w:rFonts w:asciiTheme="minorHAnsi" w:hAnsiTheme="minorHAnsi" w:cstheme="minorHAnsi"/>
          <w:sz w:val="22"/>
          <w:szCs w:val="22"/>
        </w:rPr>
        <w:t>specjalista psycholog</w:t>
      </w:r>
      <w:r w:rsidRPr="00F67559">
        <w:rPr>
          <w:rFonts w:asciiTheme="minorHAnsi" w:hAnsiTheme="minorHAnsi" w:cstheme="minorHAnsi"/>
          <w:sz w:val="22"/>
          <w:szCs w:val="22"/>
        </w:rPr>
        <w:t xml:space="preserve"> w okresie ostatnich trzech lat przed upływem terminu składania ofert, wykonał/a wskazane poniżej </w:t>
      </w:r>
      <w:r w:rsidR="00C25E05" w:rsidRPr="00F67559">
        <w:rPr>
          <w:rFonts w:asciiTheme="minorHAnsi" w:hAnsiTheme="minorHAnsi" w:cstheme="minorHAnsi"/>
          <w:b/>
          <w:sz w:val="22"/>
          <w:szCs w:val="22"/>
        </w:rPr>
        <w:t xml:space="preserve">usługi w zakresie specjalistycznych porad psychologicznych skierowanych do studentów </w:t>
      </w:r>
      <w:r w:rsidR="00F67559" w:rsidRPr="00F67559">
        <w:rPr>
          <w:rFonts w:asciiTheme="minorHAnsi" w:hAnsiTheme="minorHAnsi" w:cstheme="minorHAnsi"/>
          <w:b/>
          <w:sz w:val="22"/>
          <w:szCs w:val="22"/>
        </w:rPr>
        <w:t>uczelni wyższych i/lub słuchaczy szkół policealnych</w:t>
      </w:r>
      <w:r w:rsidR="005D575B" w:rsidRPr="00F67559">
        <w:rPr>
          <w:rFonts w:asciiTheme="minorHAnsi" w:hAnsiTheme="minorHAnsi" w:cstheme="minorHAnsi"/>
          <w:bCs/>
          <w:sz w:val="22"/>
          <w:szCs w:val="22"/>
        </w:rPr>
        <w:t>,</w:t>
      </w:r>
      <w:r w:rsidR="005D575B" w:rsidRPr="005D575B">
        <w:rPr>
          <w:rFonts w:ascii="Calibri" w:hAnsi="Calibri" w:cs="Calibri"/>
          <w:bCs/>
          <w:sz w:val="22"/>
          <w:szCs w:val="22"/>
        </w:rPr>
        <w:t xml:space="preserve"> w</w:t>
      </w:r>
      <w:r w:rsidR="00C25E05">
        <w:rPr>
          <w:rFonts w:ascii="Calibri" w:hAnsi="Calibri" w:cs="Calibri"/>
          <w:bCs/>
          <w:sz w:val="22"/>
          <w:szCs w:val="22"/>
        </w:rPr>
        <w:t xml:space="preserve"> łącznym </w:t>
      </w:r>
      <w:r w:rsidR="005D575B" w:rsidRPr="005D575B">
        <w:rPr>
          <w:rFonts w:ascii="Calibri" w:hAnsi="Calibri" w:cs="Calibri"/>
          <w:bCs/>
          <w:sz w:val="22"/>
          <w:szCs w:val="22"/>
        </w:rPr>
        <w:t xml:space="preserve">wymiarze co najmniej </w:t>
      </w:r>
      <w:r w:rsidR="00C25E05" w:rsidRPr="00DB7210">
        <w:rPr>
          <w:rFonts w:ascii="Calibri" w:hAnsi="Calibri" w:cs="Calibri"/>
          <w:bCs/>
          <w:sz w:val="22"/>
          <w:szCs w:val="22"/>
        </w:rPr>
        <w:t>300 godzin, z zastrzeżeniem, że 1 godzina usługi równa się 60 minut</w:t>
      </w:r>
      <w:r w:rsidRPr="00DB7210">
        <w:rPr>
          <w:rFonts w:ascii="Calibri" w:hAnsi="Calibri" w:cs="Calibri"/>
          <w:bCs/>
          <w:sz w:val="22"/>
          <w:szCs w:val="22"/>
        </w:rPr>
        <w:t>.</w:t>
      </w:r>
    </w:p>
    <w:p w14:paraId="4DF773D8" w14:textId="77777777" w:rsidR="007C0D72" w:rsidRDefault="007C0D72">
      <w:pPr>
        <w:widowControl/>
        <w:suppressAutoHyphens w:val="0"/>
        <w:textAlignment w:val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br w:type="page"/>
      </w:r>
    </w:p>
    <w:tbl>
      <w:tblPr>
        <w:tblW w:w="486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28"/>
        <w:gridCol w:w="1961"/>
        <w:gridCol w:w="1671"/>
        <w:gridCol w:w="1829"/>
      </w:tblGrid>
      <w:tr w:rsidR="00C25E05" w:rsidRPr="00B473B6" w14:paraId="4FCA344A" w14:textId="77777777" w:rsidTr="007C0D72">
        <w:tc>
          <w:tcPr>
            <w:tcW w:w="280" w:type="pct"/>
            <w:shd w:val="clear" w:color="auto" w:fill="auto"/>
          </w:tcPr>
          <w:p w14:paraId="73DD1D10" w14:textId="77777777" w:rsidR="00C25E05" w:rsidRPr="00AA2147" w:rsidRDefault="00C25E05" w:rsidP="00C25E0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2147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1573" w:type="pct"/>
            <w:shd w:val="clear" w:color="auto" w:fill="auto"/>
          </w:tcPr>
          <w:p w14:paraId="04B0EA60" w14:textId="77777777" w:rsidR="00C25E05" w:rsidRPr="00AA2147" w:rsidRDefault="00C25E05" w:rsidP="00C25E0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2147">
              <w:rPr>
                <w:rFonts w:ascii="Calibri" w:hAnsi="Calibri" w:cs="Calibri"/>
                <w:b/>
                <w:sz w:val="22"/>
                <w:szCs w:val="22"/>
              </w:rPr>
              <w:t>Przedmiot usługi</w:t>
            </w:r>
          </w:p>
        </w:tc>
        <w:tc>
          <w:tcPr>
            <w:tcW w:w="1130" w:type="pct"/>
            <w:shd w:val="clear" w:color="auto" w:fill="auto"/>
          </w:tcPr>
          <w:p w14:paraId="121C0639" w14:textId="77777777" w:rsidR="00C25E05" w:rsidRPr="00AA2147" w:rsidRDefault="00C25E05" w:rsidP="00C25E05">
            <w:pPr>
              <w:rPr>
                <w:rFonts w:cs="Calibri" w:hint="eastAsia"/>
                <w:b/>
                <w:sz w:val="22"/>
                <w:szCs w:val="22"/>
              </w:rPr>
            </w:pPr>
            <w:r w:rsidRPr="00AA2147">
              <w:rPr>
                <w:rFonts w:ascii="Calibri" w:hAnsi="Calibri" w:cs="Calibri"/>
                <w:b/>
                <w:sz w:val="22"/>
                <w:szCs w:val="22"/>
              </w:rPr>
              <w:t>Odbiorca usługi (zamawiający)</w:t>
            </w:r>
          </w:p>
        </w:tc>
        <w:tc>
          <w:tcPr>
            <w:tcW w:w="963" w:type="pct"/>
            <w:shd w:val="clear" w:color="auto" w:fill="auto"/>
          </w:tcPr>
          <w:p w14:paraId="582765AA" w14:textId="77777777" w:rsidR="00C25E05" w:rsidRPr="00AA2147" w:rsidRDefault="00C25E05" w:rsidP="00C25E05">
            <w:pPr>
              <w:rPr>
                <w:rFonts w:cs="Calibri" w:hint="eastAsia"/>
                <w:b/>
                <w:sz w:val="22"/>
                <w:szCs w:val="22"/>
              </w:rPr>
            </w:pPr>
            <w:r w:rsidRPr="00AA2147">
              <w:rPr>
                <w:rFonts w:ascii="Calibri" w:hAnsi="Calibri" w:cs="Calibri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054" w:type="pct"/>
            <w:shd w:val="clear" w:color="auto" w:fill="auto"/>
          </w:tcPr>
          <w:p w14:paraId="7A7403FF" w14:textId="6A8B155D" w:rsidR="00C25E05" w:rsidRPr="00DB7210" w:rsidRDefault="00C25E05" w:rsidP="00C25E0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B7210">
              <w:rPr>
                <w:rFonts w:ascii="Calibri" w:hAnsi="Calibri" w:cs="Calibri"/>
                <w:b/>
                <w:sz w:val="22"/>
                <w:szCs w:val="22"/>
              </w:rPr>
              <w:t>Liczba godzin porad</w:t>
            </w:r>
          </w:p>
        </w:tc>
      </w:tr>
      <w:tr w:rsidR="00C25E05" w:rsidRPr="00B473B6" w14:paraId="38AEE363" w14:textId="77777777" w:rsidTr="007C0D72">
        <w:trPr>
          <w:trHeight w:val="624"/>
        </w:trPr>
        <w:tc>
          <w:tcPr>
            <w:tcW w:w="280" w:type="pct"/>
            <w:shd w:val="clear" w:color="auto" w:fill="auto"/>
          </w:tcPr>
          <w:p w14:paraId="1B44CF08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A214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73" w:type="pct"/>
            <w:shd w:val="clear" w:color="auto" w:fill="auto"/>
          </w:tcPr>
          <w:p w14:paraId="39C718B5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0" w:type="pct"/>
            <w:shd w:val="clear" w:color="auto" w:fill="auto"/>
          </w:tcPr>
          <w:p w14:paraId="260BB770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963" w:type="pct"/>
            <w:shd w:val="clear" w:color="auto" w:fill="auto"/>
          </w:tcPr>
          <w:p w14:paraId="2A891BCE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</w:tcPr>
          <w:p w14:paraId="68FC78B0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5E05" w:rsidRPr="00B473B6" w14:paraId="4BC698FA" w14:textId="77777777" w:rsidTr="007C0D72">
        <w:trPr>
          <w:trHeight w:val="624"/>
        </w:trPr>
        <w:tc>
          <w:tcPr>
            <w:tcW w:w="280" w:type="pct"/>
            <w:shd w:val="clear" w:color="auto" w:fill="auto"/>
          </w:tcPr>
          <w:p w14:paraId="28561293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A214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73" w:type="pct"/>
            <w:shd w:val="clear" w:color="auto" w:fill="auto"/>
          </w:tcPr>
          <w:p w14:paraId="0913616E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0" w:type="pct"/>
            <w:shd w:val="clear" w:color="auto" w:fill="auto"/>
          </w:tcPr>
          <w:p w14:paraId="478D6C23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963" w:type="pct"/>
            <w:shd w:val="clear" w:color="auto" w:fill="auto"/>
          </w:tcPr>
          <w:p w14:paraId="177A56E1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</w:tcPr>
          <w:p w14:paraId="4B63B940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5E05" w:rsidRPr="00B473B6" w14:paraId="6235FF5A" w14:textId="77777777" w:rsidTr="007C0D72">
        <w:trPr>
          <w:trHeight w:val="624"/>
        </w:trPr>
        <w:tc>
          <w:tcPr>
            <w:tcW w:w="280" w:type="pct"/>
            <w:shd w:val="clear" w:color="auto" w:fill="auto"/>
          </w:tcPr>
          <w:p w14:paraId="1CE788A9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A214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573" w:type="pct"/>
            <w:shd w:val="clear" w:color="auto" w:fill="auto"/>
          </w:tcPr>
          <w:p w14:paraId="79728D10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0" w:type="pct"/>
            <w:shd w:val="clear" w:color="auto" w:fill="auto"/>
          </w:tcPr>
          <w:p w14:paraId="3A9A9E91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963" w:type="pct"/>
            <w:shd w:val="clear" w:color="auto" w:fill="auto"/>
          </w:tcPr>
          <w:p w14:paraId="58C1EEFA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</w:tcPr>
          <w:p w14:paraId="22F9BF8B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5E05" w:rsidRPr="00B473B6" w14:paraId="576A7493" w14:textId="77777777" w:rsidTr="007C0D72">
        <w:trPr>
          <w:trHeight w:val="624"/>
        </w:trPr>
        <w:tc>
          <w:tcPr>
            <w:tcW w:w="280" w:type="pct"/>
            <w:shd w:val="clear" w:color="auto" w:fill="auto"/>
          </w:tcPr>
          <w:p w14:paraId="4C9200F4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A214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73" w:type="pct"/>
            <w:shd w:val="clear" w:color="auto" w:fill="auto"/>
          </w:tcPr>
          <w:p w14:paraId="183B61A4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0" w:type="pct"/>
            <w:shd w:val="clear" w:color="auto" w:fill="auto"/>
          </w:tcPr>
          <w:p w14:paraId="391D919E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963" w:type="pct"/>
            <w:shd w:val="clear" w:color="auto" w:fill="auto"/>
          </w:tcPr>
          <w:p w14:paraId="3E68275A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</w:tcPr>
          <w:p w14:paraId="3CBA7014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5E05" w:rsidRPr="00B473B6" w14:paraId="4771B190" w14:textId="77777777" w:rsidTr="007C0D72">
        <w:trPr>
          <w:trHeight w:val="624"/>
        </w:trPr>
        <w:tc>
          <w:tcPr>
            <w:tcW w:w="280" w:type="pct"/>
            <w:shd w:val="clear" w:color="auto" w:fill="auto"/>
          </w:tcPr>
          <w:p w14:paraId="2A0705EB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A214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573" w:type="pct"/>
            <w:shd w:val="clear" w:color="auto" w:fill="auto"/>
          </w:tcPr>
          <w:p w14:paraId="6A7ACC07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0" w:type="pct"/>
            <w:shd w:val="clear" w:color="auto" w:fill="auto"/>
          </w:tcPr>
          <w:p w14:paraId="03F22993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963" w:type="pct"/>
            <w:shd w:val="clear" w:color="auto" w:fill="auto"/>
          </w:tcPr>
          <w:p w14:paraId="7C3197A2" w14:textId="77777777" w:rsidR="00C25E05" w:rsidRPr="00AA2147" w:rsidRDefault="00C25E05" w:rsidP="00C25E05">
            <w:pPr>
              <w:spacing w:line="360" w:lineRule="auto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</w:tcPr>
          <w:p w14:paraId="15931AA4" w14:textId="77777777" w:rsidR="00C25E05" w:rsidRPr="00AA2147" w:rsidRDefault="00C25E05" w:rsidP="00C25E0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B5ACB0" w14:textId="77777777" w:rsidR="00C56750" w:rsidRDefault="00C56750" w:rsidP="002A3F73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27AED1CD" w14:textId="1CA53ECC" w:rsidR="009857AA" w:rsidRPr="00DB7210" w:rsidRDefault="009857AA" w:rsidP="002A3F73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327217">
        <w:rPr>
          <w:rFonts w:ascii="Calibri" w:eastAsia="Calibri" w:hAnsi="Calibri" w:cs="Calibri"/>
          <w:sz w:val="22"/>
          <w:szCs w:val="22"/>
        </w:rPr>
        <w:t xml:space="preserve">W celu weryfikacji czy wykazane usługi spełniają warunki </w:t>
      </w:r>
      <w:r w:rsidRPr="00D0665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określone w </w:t>
      </w:r>
      <w:r w:rsidR="00D06652" w:rsidRPr="00D06652">
        <w:rPr>
          <w:rFonts w:ascii="Calibri" w:eastAsia="Calibri" w:hAnsi="Calibri" w:cs="Calibri"/>
          <w:color w:val="000000" w:themeColor="text1"/>
          <w:sz w:val="22"/>
          <w:szCs w:val="22"/>
        </w:rPr>
        <w:t>załączniku nr 2,</w:t>
      </w:r>
      <w:r w:rsidR="002A3F73" w:rsidRPr="00D0665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D0665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Zamawiający </w:t>
      </w:r>
      <w:r w:rsidRPr="00327217">
        <w:rPr>
          <w:rFonts w:ascii="Calibri" w:eastAsia="Calibri" w:hAnsi="Calibri" w:cs="Calibri"/>
          <w:sz w:val="22"/>
          <w:szCs w:val="22"/>
        </w:rPr>
        <w:t>wymaga złożenia wraz z wykazem</w:t>
      </w:r>
      <w:r w:rsidR="00D06652">
        <w:rPr>
          <w:rFonts w:ascii="Calibri" w:eastAsia="Calibri" w:hAnsi="Calibri" w:cs="Calibri"/>
          <w:sz w:val="22"/>
          <w:szCs w:val="22"/>
        </w:rPr>
        <w:t>,</w:t>
      </w:r>
      <w:r w:rsidRPr="00327217">
        <w:rPr>
          <w:rFonts w:ascii="Calibri" w:eastAsia="Calibri" w:hAnsi="Calibri" w:cs="Calibri"/>
          <w:sz w:val="22"/>
          <w:szCs w:val="22"/>
        </w:rPr>
        <w:t xml:space="preserve"> dowodów, że usługi zostały wykonane należycie, przy czym dowodami, o których mowa, są referencje bądź inne dokumenty sporządzone przez podmiot, na rzecz którego usługi zostały wykonane</w:t>
      </w:r>
      <w:r w:rsidR="001B06CE">
        <w:rPr>
          <w:rFonts w:ascii="Calibri" w:eastAsia="Calibri" w:hAnsi="Calibri" w:cs="Calibri"/>
          <w:sz w:val="22"/>
          <w:szCs w:val="22"/>
        </w:rPr>
        <w:t xml:space="preserve">, </w:t>
      </w:r>
      <w:r w:rsidR="001B06CE" w:rsidRPr="00DB7210">
        <w:rPr>
          <w:rFonts w:ascii="Calibri" w:eastAsia="Calibri" w:hAnsi="Calibri" w:cs="Calibri"/>
          <w:sz w:val="22"/>
          <w:szCs w:val="22"/>
        </w:rPr>
        <w:t>a jeżeli Wykonawca z przyczyn niezależnych od niego nie jest w stanie uzyskać tych dokumentów – oświadczenie Wykonawcy</w:t>
      </w:r>
      <w:r w:rsidRPr="00DB7210">
        <w:rPr>
          <w:rFonts w:ascii="Calibri" w:eastAsia="Calibri" w:hAnsi="Calibri" w:cs="Calibri"/>
          <w:sz w:val="22"/>
          <w:szCs w:val="22"/>
        </w:rPr>
        <w:t>.</w:t>
      </w:r>
    </w:p>
    <w:p w14:paraId="78B374AB" w14:textId="77777777" w:rsidR="009857AA" w:rsidRPr="00327217" w:rsidRDefault="009857AA" w:rsidP="002A3F73">
      <w:pPr>
        <w:spacing w:before="120" w:line="360" w:lineRule="auto"/>
        <w:rPr>
          <w:rFonts w:ascii="Calibri" w:hAnsi="Calibri" w:cs="Calibri"/>
          <w:sz w:val="22"/>
          <w:szCs w:val="22"/>
        </w:rPr>
      </w:pPr>
    </w:p>
    <w:p w14:paraId="178FC41A" w14:textId="77777777" w:rsidR="009857AA" w:rsidRPr="00327217" w:rsidRDefault="009857AA" w:rsidP="00C67ABF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327217">
        <w:rPr>
          <w:rFonts w:ascii="Calibri" w:hAnsi="Calibri" w:cs="Calibri"/>
          <w:sz w:val="22"/>
          <w:szCs w:val="22"/>
        </w:rPr>
        <w:t>Podpis uprawnionego (-</w:t>
      </w:r>
      <w:proofErr w:type="spellStart"/>
      <w:r w:rsidRPr="00327217">
        <w:rPr>
          <w:rFonts w:ascii="Calibri" w:hAnsi="Calibri" w:cs="Calibri"/>
          <w:sz w:val="22"/>
          <w:szCs w:val="22"/>
        </w:rPr>
        <w:t>ych</w:t>
      </w:r>
      <w:proofErr w:type="spellEnd"/>
      <w:r w:rsidRPr="00327217">
        <w:rPr>
          <w:rFonts w:ascii="Calibri" w:hAnsi="Calibri" w:cs="Calibri"/>
          <w:sz w:val="22"/>
          <w:szCs w:val="22"/>
        </w:rPr>
        <w:t>) przedstawiciela (-li) Wykonawcy …………</w:t>
      </w:r>
      <w:r w:rsidR="005D575B">
        <w:rPr>
          <w:rFonts w:ascii="Calibri" w:hAnsi="Calibri" w:cs="Calibri"/>
          <w:sz w:val="22"/>
          <w:szCs w:val="22"/>
        </w:rPr>
        <w:t>……………………………</w:t>
      </w:r>
      <w:r w:rsidRPr="00327217">
        <w:rPr>
          <w:rFonts w:ascii="Calibri" w:hAnsi="Calibri" w:cs="Calibri"/>
          <w:sz w:val="22"/>
          <w:szCs w:val="22"/>
        </w:rPr>
        <w:t>………………</w:t>
      </w:r>
    </w:p>
    <w:sectPr w:rsidR="009857AA" w:rsidRPr="00327217" w:rsidSect="00584026">
      <w:headerReference w:type="default" r:id="rId11"/>
      <w:footerReference w:type="default" r:id="rId12"/>
      <w:pgSz w:w="11906" w:h="16838"/>
      <w:pgMar w:top="1417" w:right="1417" w:bottom="1417" w:left="1560" w:header="568" w:footer="283" w:gutter="0"/>
      <w:cols w:space="708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9A7FC" w14:textId="77777777" w:rsidR="00AC76DF" w:rsidRDefault="00AC76DF">
      <w:pPr>
        <w:rPr>
          <w:rFonts w:hint="eastAsia"/>
        </w:rPr>
      </w:pPr>
      <w:r>
        <w:separator/>
      </w:r>
    </w:p>
  </w:endnote>
  <w:endnote w:type="continuationSeparator" w:id="0">
    <w:p w14:paraId="61373EA4" w14:textId="77777777" w:rsidR="00AC76DF" w:rsidRDefault="00AC76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rlito">
    <w:altName w:val="Calibri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BA8FF" w14:textId="77777777" w:rsidR="00692063" w:rsidRPr="00B9558F" w:rsidRDefault="00692063" w:rsidP="00BD7117">
    <w:pPr>
      <w:widowControl/>
      <w:tabs>
        <w:tab w:val="center" w:pos="4536"/>
        <w:tab w:val="right" w:pos="9072"/>
      </w:tabs>
      <w:suppressAutoHyphens w:val="0"/>
      <w:ind w:left="284"/>
      <w:jc w:val="center"/>
      <w:textAlignment w:val="auto"/>
      <w:rPr>
        <w:rFonts w:ascii="Calibri" w:eastAsia="Times New Roman" w:hAnsi="Calibri" w:cs="Times New Roman"/>
        <w:b/>
        <w:kern w:val="0"/>
        <w:sz w:val="16"/>
        <w:szCs w:val="16"/>
        <w:lang w:eastAsia="ar-SA" w:bidi="ar-SA"/>
      </w:rPr>
    </w:pPr>
    <w:r w:rsidRPr="00B9558F">
      <w:rPr>
        <w:rFonts w:ascii="Calibri" w:eastAsia="Times New Roman" w:hAnsi="Calibri" w:cs="Times New Roman"/>
        <w:b/>
        <w:kern w:val="0"/>
        <w:sz w:val="16"/>
        <w:szCs w:val="16"/>
        <w:lang w:eastAsia="ar-SA" w:bidi="ar-SA"/>
      </w:rPr>
      <w:t>_________________________________________________________________________________________________________</w:t>
    </w:r>
  </w:p>
  <w:p w14:paraId="327F32C7" w14:textId="77777777" w:rsidR="007063F3" w:rsidRPr="007063F3" w:rsidRDefault="007063F3" w:rsidP="007063F3">
    <w:pPr>
      <w:suppressAutoHyphens w:val="0"/>
      <w:autoSpaceDE w:val="0"/>
      <w:autoSpaceDN w:val="0"/>
      <w:spacing w:line="193" w:lineRule="exact"/>
      <w:ind w:left="19" w:right="17"/>
      <w:jc w:val="center"/>
      <w:textAlignment w:val="auto"/>
      <w:rPr>
        <w:rFonts w:ascii="Calibri" w:eastAsia="Times New Roman" w:hAnsi="Calibri" w:cs="Times New Roman"/>
        <w:kern w:val="0"/>
        <w:sz w:val="16"/>
        <w:szCs w:val="16"/>
        <w:lang w:eastAsia="ar-SA" w:bidi="ar-SA"/>
      </w:rPr>
    </w:pP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 xml:space="preserve">Projekt pn. </w:t>
    </w:r>
    <w:r w:rsidRPr="007063F3">
      <w:rPr>
        <w:rFonts w:ascii="Calibri" w:eastAsia="Times New Roman" w:hAnsi="Calibri" w:cs="Times New Roman" w:hint="eastAsia"/>
        <w:b/>
        <w:kern w:val="0"/>
        <w:sz w:val="16"/>
        <w:szCs w:val="16"/>
        <w:lang w:eastAsia="ar-SA" w:bidi="ar-SA"/>
      </w:rPr>
      <w:t>„</w:t>
    </w:r>
    <w:r w:rsidRPr="007063F3">
      <w:rPr>
        <w:rFonts w:ascii="Calibri" w:eastAsia="Times New Roman" w:hAnsi="Calibri" w:cs="Times New Roman"/>
        <w:b/>
        <w:kern w:val="0"/>
        <w:sz w:val="16"/>
        <w:szCs w:val="16"/>
        <w:lang w:eastAsia="ar-SA" w:bidi="ar-SA"/>
      </w:rPr>
      <w:t>STOP DROP - systemowe dzia</w:t>
    </w:r>
    <w:r w:rsidRPr="007063F3">
      <w:rPr>
        <w:rFonts w:ascii="Calibri" w:eastAsia="Times New Roman" w:hAnsi="Calibri" w:cs="Times New Roman" w:hint="cs"/>
        <w:b/>
        <w:kern w:val="0"/>
        <w:sz w:val="16"/>
        <w:szCs w:val="16"/>
        <w:lang w:eastAsia="ar-SA" w:bidi="ar-SA"/>
      </w:rPr>
      <w:t>ł</w:t>
    </w:r>
    <w:r w:rsidRPr="007063F3">
      <w:rPr>
        <w:rFonts w:ascii="Calibri" w:eastAsia="Times New Roman" w:hAnsi="Calibri" w:cs="Times New Roman"/>
        <w:b/>
        <w:kern w:val="0"/>
        <w:sz w:val="16"/>
        <w:szCs w:val="16"/>
        <w:lang w:eastAsia="ar-SA" w:bidi="ar-SA"/>
      </w:rPr>
      <w:t>ania przeciwdzia</w:t>
    </w:r>
    <w:r w:rsidRPr="007063F3">
      <w:rPr>
        <w:rFonts w:ascii="Calibri" w:eastAsia="Times New Roman" w:hAnsi="Calibri" w:cs="Times New Roman" w:hint="cs"/>
        <w:b/>
        <w:kern w:val="0"/>
        <w:sz w:val="16"/>
        <w:szCs w:val="16"/>
        <w:lang w:eastAsia="ar-SA" w:bidi="ar-SA"/>
      </w:rPr>
      <w:t>ł</w:t>
    </w:r>
    <w:r w:rsidRPr="007063F3">
      <w:rPr>
        <w:rFonts w:ascii="Calibri" w:eastAsia="Times New Roman" w:hAnsi="Calibri" w:cs="Times New Roman"/>
        <w:b/>
        <w:kern w:val="0"/>
        <w:sz w:val="16"/>
        <w:szCs w:val="16"/>
        <w:lang w:eastAsia="ar-SA" w:bidi="ar-SA"/>
      </w:rPr>
      <w:t>aj</w:t>
    </w:r>
    <w:r w:rsidRPr="007063F3">
      <w:rPr>
        <w:rFonts w:ascii="Calibri" w:eastAsia="Times New Roman" w:hAnsi="Calibri" w:cs="Times New Roman" w:hint="cs"/>
        <w:b/>
        <w:kern w:val="0"/>
        <w:sz w:val="16"/>
        <w:szCs w:val="16"/>
        <w:lang w:eastAsia="ar-SA" w:bidi="ar-SA"/>
      </w:rPr>
      <w:t>ą</w:t>
    </w:r>
    <w:r w:rsidRPr="007063F3">
      <w:rPr>
        <w:rFonts w:ascii="Calibri" w:eastAsia="Times New Roman" w:hAnsi="Calibri" w:cs="Times New Roman"/>
        <w:b/>
        <w:kern w:val="0"/>
        <w:sz w:val="16"/>
        <w:szCs w:val="16"/>
        <w:lang w:eastAsia="ar-SA" w:bidi="ar-SA"/>
      </w:rPr>
      <w:t>ce zjawisku drop-outu w UMB</w:t>
    </w:r>
    <w:r w:rsidRPr="007063F3">
      <w:rPr>
        <w:rFonts w:ascii="Calibri" w:eastAsia="Times New Roman" w:hAnsi="Calibri" w:cs="Times New Roman" w:hint="eastAsia"/>
        <w:b/>
        <w:kern w:val="0"/>
        <w:sz w:val="16"/>
        <w:szCs w:val="16"/>
        <w:lang w:eastAsia="ar-SA" w:bidi="ar-SA"/>
      </w:rPr>
      <w:t>”</w:t>
    </w: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 xml:space="preserve"> </w:t>
    </w:r>
  </w:p>
  <w:p w14:paraId="54CBD023" w14:textId="77777777" w:rsidR="007063F3" w:rsidRPr="007063F3" w:rsidRDefault="007063F3" w:rsidP="007063F3">
    <w:pPr>
      <w:suppressAutoHyphens w:val="0"/>
      <w:autoSpaceDE w:val="0"/>
      <w:autoSpaceDN w:val="0"/>
      <w:spacing w:line="193" w:lineRule="exact"/>
      <w:ind w:left="19" w:right="17"/>
      <w:jc w:val="center"/>
      <w:textAlignment w:val="auto"/>
      <w:rPr>
        <w:rFonts w:ascii="Calibri" w:eastAsia="Times New Roman" w:hAnsi="Calibri" w:cs="Times New Roman"/>
        <w:kern w:val="0"/>
        <w:sz w:val="16"/>
        <w:szCs w:val="16"/>
        <w:lang w:eastAsia="ar-SA" w:bidi="ar-SA"/>
      </w:rPr>
    </w:pP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>realizowany w ramach programu Fundusze Europejskie dla Rozwoju Spo</w:t>
    </w:r>
    <w:r w:rsidRPr="007063F3">
      <w:rPr>
        <w:rFonts w:ascii="Calibri" w:eastAsia="Times New Roman" w:hAnsi="Calibri" w:cs="Times New Roman" w:hint="cs"/>
        <w:kern w:val="0"/>
        <w:sz w:val="16"/>
        <w:szCs w:val="16"/>
        <w:lang w:eastAsia="ar-SA" w:bidi="ar-SA"/>
      </w:rPr>
      <w:t>ł</w:t>
    </w: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 xml:space="preserve">ecznego 2021-2027 </w:t>
    </w:r>
  </w:p>
  <w:p w14:paraId="29FCB25F" w14:textId="77777777" w:rsidR="00692063" w:rsidRPr="007063F3" w:rsidRDefault="007063F3" w:rsidP="007063F3">
    <w:pPr>
      <w:suppressAutoHyphens w:val="0"/>
      <w:autoSpaceDE w:val="0"/>
      <w:autoSpaceDN w:val="0"/>
      <w:spacing w:line="193" w:lineRule="exact"/>
      <w:ind w:left="19" w:right="17"/>
      <w:jc w:val="center"/>
      <w:textAlignment w:val="auto"/>
      <w:rPr>
        <w:rFonts w:ascii="Carlito" w:eastAsia="Carlito" w:hAnsi="Carlito" w:cs="Carlito"/>
        <w:kern w:val="0"/>
        <w:sz w:val="16"/>
        <w:szCs w:val="16"/>
        <w:lang w:eastAsia="en-US" w:bidi="ar-SA"/>
      </w:rPr>
    </w:pP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>wsp</w:t>
    </w:r>
    <w:r w:rsidRPr="007063F3">
      <w:rPr>
        <w:rFonts w:ascii="Calibri" w:eastAsia="Times New Roman" w:hAnsi="Calibri" w:cs="Times New Roman" w:hint="eastAsia"/>
        <w:kern w:val="0"/>
        <w:sz w:val="16"/>
        <w:szCs w:val="16"/>
        <w:lang w:eastAsia="ar-SA" w:bidi="ar-SA"/>
      </w:rPr>
      <w:t>ó</w:t>
    </w:r>
    <w:r w:rsidRPr="007063F3">
      <w:rPr>
        <w:rFonts w:ascii="Calibri" w:eastAsia="Times New Roman" w:hAnsi="Calibri" w:cs="Times New Roman" w:hint="cs"/>
        <w:kern w:val="0"/>
        <w:sz w:val="16"/>
        <w:szCs w:val="16"/>
        <w:lang w:eastAsia="ar-SA" w:bidi="ar-SA"/>
      </w:rPr>
      <w:t>ł</w:t>
    </w: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 xml:space="preserve">finansowanego ze </w:t>
    </w:r>
    <w:r w:rsidRPr="007063F3">
      <w:rPr>
        <w:rFonts w:ascii="Calibri" w:eastAsia="Times New Roman" w:hAnsi="Calibri" w:cs="Times New Roman" w:hint="cs"/>
        <w:kern w:val="0"/>
        <w:sz w:val="16"/>
        <w:szCs w:val="16"/>
        <w:lang w:eastAsia="ar-SA" w:bidi="ar-SA"/>
      </w:rPr>
      <w:t>ś</w:t>
    </w: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>rodk</w:t>
    </w:r>
    <w:r w:rsidRPr="007063F3">
      <w:rPr>
        <w:rFonts w:ascii="Calibri" w:eastAsia="Times New Roman" w:hAnsi="Calibri" w:cs="Times New Roman" w:hint="eastAsia"/>
        <w:kern w:val="0"/>
        <w:sz w:val="16"/>
        <w:szCs w:val="16"/>
        <w:lang w:eastAsia="ar-SA" w:bidi="ar-SA"/>
      </w:rPr>
      <w:t>ó</w:t>
    </w: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>w Europejskiego Funduszu Spo</w:t>
    </w:r>
    <w:r w:rsidRPr="007063F3">
      <w:rPr>
        <w:rFonts w:ascii="Calibri" w:eastAsia="Times New Roman" w:hAnsi="Calibri" w:cs="Times New Roman" w:hint="cs"/>
        <w:kern w:val="0"/>
        <w:sz w:val="16"/>
        <w:szCs w:val="16"/>
        <w:lang w:eastAsia="ar-SA" w:bidi="ar-SA"/>
      </w:rPr>
      <w:t>ł</w:t>
    </w:r>
    <w:r w:rsidRPr="007063F3">
      <w:rPr>
        <w:rFonts w:ascii="Calibri" w:eastAsia="Times New Roman" w:hAnsi="Calibri" w:cs="Times New Roman"/>
        <w:kern w:val="0"/>
        <w:sz w:val="16"/>
        <w:szCs w:val="16"/>
        <w:lang w:eastAsia="ar-SA" w:bidi="ar-SA"/>
      </w:rPr>
      <w:t>ecznego Plus</w:t>
    </w:r>
  </w:p>
  <w:p w14:paraId="5E53B051" w14:textId="77777777" w:rsidR="009E282A" w:rsidRPr="00BD7117" w:rsidRDefault="009E282A" w:rsidP="00BD7117">
    <w:pPr>
      <w:suppressAutoHyphens w:val="0"/>
      <w:autoSpaceDE w:val="0"/>
      <w:autoSpaceDN w:val="0"/>
      <w:spacing w:line="193" w:lineRule="exact"/>
      <w:ind w:left="19" w:right="17"/>
      <w:jc w:val="center"/>
      <w:textAlignment w:val="auto"/>
      <w:rPr>
        <w:rFonts w:ascii="Carlito" w:eastAsia="Carlito" w:hAnsi="Carlito" w:cs="Carlito"/>
        <w:kern w:val="0"/>
        <w:sz w:val="16"/>
        <w:szCs w:val="16"/>
        <w:lang w:eastAsia="en-US"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1BDBE" w14:textId="77777777" w:rsidR="00AC76DF" w:rsidRDefault="00AC76DF">
      <w:pPr>
        <w:rPr>
          <w:rFonts w:hint="eastAsia"/>
        </w:rPr>
      </w:pPr>
      <w:r>
        <w:separator/>
      </w:r>
    </w:p>
  </w:footnote>
  <w:footnote w:type="continuationSeparator" w:id="0">
    <w:p w14:paraId="469B37CA" w14:textId="77777777" w:rsidR="00AC76DF" w:rsidRDefault="00AC76D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47A5A" w14:textId="47C5ED38" w:rsidR="00692063" w:rsidRDefault="00C26B55">
    <w:pPr>
      <w:jc w:val="center"/>
      <w:rPr>
        <w:rFonts w:hint="eastAsia"/>
      </w:rPr>
    </w:pPr>
    <w:r w:rsidRPr="00D07FBB">
      <w:rPr>
        <w:noProof/>
        <w:lang w:eastAsia="pl-PL" w:bidi="ar-SA"/>
      </w:rPr>
      <w:drawing>
        <wp:inline distT="0" distB="0" distL="0" distR="0" wp14:anchorId="1C7941F8" wp14:editId="305ADB81">
          <wp:extent cx="5756275" cy="877570"/>
          <wp:effectExtent l="0" t="0" r="0" b="0"/>
          <wp:docPr id="1" name="Obraz 15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logotypy: FERS, dofinansowane przez Ue, UM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87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2E48535" wp14:editId="2046660E">
              <wp:simplePos x="0" y="0"/>
              <wp:positionH relativeFrom="page">
                <wp:posOffset>6848475</wp:posOffset>
              </wp:positionH>
              <wp:positionV relativeFrom="page">
                <wp:posOffset>7259955</wp:posOffset>
              </wp:positionV>
              <wp:extent cx="51943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D73259" w14:textId="43118163" w:rsidR="00692063" w:rsidRPr="003162AD" w:rsidRDefault="00692063">
                          <w:pPr>
                            <w:pStyle w:val="Stopka"/>
                            <w:rPr>
                              <w:rFonts w:ascii="Cambria" w:eastAsia="Times New Roman" w:hAnsi="Cambria" w:cs="Times New Roman"/>
                              <w:sz w:val="44"/>
                              <w:szCs w:val="44"/>
                            </w:rPr>
                          </w:pPr>
                          <w:r w:rsidRPr="003162AD">
                            <w:rPr>
                              <w:rFonts w:ascii="Cambria" w:eastAsia="Times New Roman" w:hAnsi="Cambria" w:cs="Times New Roman"/>
                            </w:rPr>
                            <w:t>Strona</w:t>
                          </w:r>
                          <w:r w:rsidRPr="003162AD">
                            <w:rPr>
                              <w:rFonts w:ascii="Calibri" w:eastAsia="Times New Roman" w:hAnsi="Calibri" w:cs="Times New Roman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3162AD">
                            <w:rPr>
                              <w:rFonts w:ascii="Calibri" w:eastAsia="Times New Roman" w:hAnsi="Calibri" w:cs="Times New Roman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F10E6" w:rsidRPr="00CF10E6">
                            <w:rPr>
                              <w:rFonts w:ascii="Cambria" w:eastAsia="Times New Roman" w:hAnsi="Cambria" w:cs="Times New Roman" w:hint="eastAsia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3162AD">
                            <w:rPr>
                              <w:rFonts w:ascii="Cambria" w:eastAsia="Times New Roman" w:hAnsi="Cambria" w:cs="Times New Roman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E48535" id="Prostokąt 3" o:spid="_x0000_s1026" style="position:absolute;left:0;text-align:left;margin-left:539.25pt;margin-top:571.65pt;width:40.9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" o:allowincell="f" filled="f" stroked="f">
              <v:textbox style="layout-flow:vertical;mso-layout-flow-alt:bottom-to-top;mso-fit-shape-to-text:t">
                <w:txbxContent>
                  <w:p w14:paraId="43D73259" w14:textId="43118163" w:rsidR="00692063" w:rsidRPr="003162AD" w:rsidRDefault="00692063">
                    <w:pPr>
                      <w:pStyle w:val="Stopka"/>
                      <w:rPr>
                        <w:rFonts w:ascii="Cambria" w:eastAsia="Times New Roman" w:hAnsi="Cambria" w:cs="Times New Roman"/>
                        <w:sz w:val="44"/>
                        <w:szCs w:val="44"/>
                      </w:rPr>
                    </w:pPr>
                    <w:r w:rsidRPr="003162AD">
                      <w:rPr>
                        <w:rFonts w:ascii="Cambria" w:eastAsia="Times New Roman" w:hAnsi="Cambria" w:cs="Times New Roman"/>
                      </w:rPr>
                      <w:t>Strona</w:t>
                    </w:r>
                    <w:r w:rsidRPr="003162AD">
                      <w:rPr>
                        <w:rFonts w:ascii="Calibri" w:eastAsia="Times New Roman" w:hAnsi="Calibri" w:cs="Times New Roman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3162AD">
                      <w:rPr>
                        <w:rFonts w:ascii="Calibri" w:eastAsia="Times New Roman" w:hAnsi="Calibri" w:cs="Times New Roman"/>
                        <w:sz w:val="22"/>
                        <w:szCs w:val="21"/>
                      </w:rPr>
                      <w:fldChar w:fldCharType="separate"/>
                    </w:r>
                    <w:r w:rsidR="00CF10E6" w:rsidRPr="00CF10E6">
                      <w:rPr>
                        <w:rFonts w:ascii="Cambria" w:eastAsia="Times New Roman" w:hAnsi="Cambria" w:cs="Times New Roman" w:hint="eastAsia"/>
                        <w:noProof/>
                        <w:sz w:val="44"/>
                        <w:szCs w:val="44"/>
                      </w:rPr>
                      <w:t>1</w:t>
                    </w:r>
                    <w:r w:rsidRPr="003162AD">
                      <w:rPr>
                        <w:rFonts w:ascii="Cambria" w:eastAsia="Times New Roman" w:hAnsi="Cambria" w:cs="Times New Roman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48"/>
        </w:tabs>
        <w:ind w:left="348" w:firstLine="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348"/>
        </w:tabs>
        <w:ind w:left="348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8"/>
        </w:tabs>
        <w:ind w:left="348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8"/>
        </w:tabs>
        <w:ind w:left="348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48"/>
        </w:tabs>
        <w:ind w:left="348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48"/>
        </w:tabs>
        <w:ind w:left="348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8"/>
        </w:tabs>
        <w:ind w:left="348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48"/>
        </w:tabs>
        <w:ind w:left="348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8"/>
        </w:tabs>
        <w:ind w:left="348" w:firstLine="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4F24725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NSimSu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multilevel"/>
    <w:tmpl w:val="EDEC0FF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2"/>
        <w:szCs w:val="22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  <w:szCs w:val="22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i/>
        <w:iCs/>
        <w:color w:val="000000"/>
        <w:sz w:val="22"/>
        <w:szCs w:val="22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Liberation Serif" w:hAnsi="Liberation Serif" w:cs="Arial"/>
        <w:b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000000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color w:val="000000"/>
        <w:sz w:val="22"/>
        <w:szCs w:val="22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0" w15:restartNumberingAfterBreak="0">
    <w:nsid w:val="0000001F"/>
    <w:multiLevelType w:val="multilevel"/>
    <w:tmpl w:val="F39A2292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1" w15:restartNumberingAfterBreak="0">
    <w:nsid w:val="00000020"/>
    <w:multiLevelType w:val="multilevel"/>
    <w:tmpl w:val="457883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2" w15:restartNumberingAfterBreak="0">
    <w:nsid w:val="00000021"/>
    <w:multiLevelType w:val="multilevel"/>
    <w:tmpl w:val="4126AEE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5" w15:restartNumberingAfterBreak="0">
    <w:nsid w:val="00000024"/>
    <w:multiLevelType w:val="multilevel"/>
    <w:tmpl w:val="D2F8F608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9" w15:restartNumberingAfterBreak="0">
    <w:nsid w:val="00000028"/>
    <w:multiLevelType w:val="multilevel"/>
    <w:tmpl w:val="D0909E2E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1" w15:restartNumberingAfterBreak="0">
    <w:nsid w:val="0000002A"/>
    <w:multiLevelType w:val="multilevel"/>
    <w:tmpl w:val="DA1CFB08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2" w15:restartNumberingAfterBreak="0">
    <w:nsid w:val="0000002B"/>
    <w:multiLevelType w:val="multilevel"/>
    <w:tmpl w:val="13A4D9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3" w15:restartNumberingAfterBreak="0">
    <w:nsid w:val="0000002C"/>
    <w:multiLevelType w:val="multilevel"/>
    <w:tmpl w:val="56AC9C60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–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Liberation Serif" w:hAnsi="Liberation Serif" w:cs="Arial"/>
        <w:b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eastAsia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eastAsia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eastAsia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50" w15:restartNumberingAfterBreak="0">
    <w:nsid w:val="00000033"/>
    <w:multiLevelType w:val="multilevel"/>
    <w:tmpl w:val="57D2A7E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2" w15:restartNumberingAfterBreak="0">
    <w:nsid w:val="00000035"/>
    <w:multiLevelType w:val="multilevel"/>
    <w:tmpl w:val="156E9DD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color w:val="000000"/>
        <w:sz w:val="16"/>
        <w:szCs w:val="16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/>
        <w:kern w:val="0"/>
        <w:sz w:val="22"/>
        <w:szCs w:val="22"/>
        <w:lang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kern w:val="0"/>
        <w:sz w:val="22"/>
        <w:szCs w:val="22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/>
        <w:i/>
        <w:iCs/>
        <w:kern w:val="0"/>
        <w:sz w:val="22"/>
        <w:szCs w:val="20"/>
        <w:lang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F869FF"/>
    <w:multiLevelType w:val="multilevel"/>
    <w:tmpl w:val="308A7F5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0" w15:restartNumberingAfterBreak="0">
    <w:nsid w:val="03EB0EA1"/>
    <w:multiLevelType w:val="multilevel"/>
    <w:tmpl w:val="BF140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4E45CAA"/>
    <w:multiLevelType w:val="multilevel"/>
    <w:tmpl w:val="4F84FB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8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2" w:hanging="1800"/>
      </w:pPr>
      <w:rPr>
        <w:rFonts w:hint="default"/>
      </w:rPr>
    </w:lvl>
  </w:abstractNum>
  <w:abstractNum w:abstractNumId="63" w15:restartNumberingAfterBreak="0">
    <w:nsid w:val="05E97486"/>
    <w:multiLevelType w:val="hybridMultilevel"/>
    <w:tmpl w:val="C1A8C474"/>
    <w:lvl w:ilvl="0" w:tplc="27F89C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0834752F"/>
    <w:multiLevelType w:val="multilevel"/>
    <w:tmpl w:val="AA6EB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9CB6A86"/>
    <w:multiLevelType w:val="multilevel"/>
    <w:tmpl w:val="3920C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104306F3"/>
    <w:multiLevelType w:val="multilevel"/>
    <w:tmpl w:val="7C4C07A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0AA0209"/>
    <w:multiLevelType w:val="multilevel"/>
    <w:tmpl w:val="A182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13223F0B"/>
    <w:multiLevelType w:val="hybridMultilevel"/>
    <w:tmpl w:val="91029072"/>
    <w:lvl w:ilvl="0" w:tplc="7E6C80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162B22CC"/>
    <w:multiLevelType w:val="hybridMultilevel"/>
    <w:tmpl w:val="ED30E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1B7E5E"/>
    <w:multiLevelType w:val="hybridMultilevel"/>
    <w:tmpl w:val="80BADE0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197C613B"/>
    <w:multiLevelType w:val="multilevel"/>
    <w:tmpl w:val="5BE0339C"/>
    <w:styleLink w:val="WWNum2"/>
    <w:lvl w:ilvl="0">
      <w:start w:val="1"/>
      <w:numFmt w:val="upperRoman"/>
      <w:lvlText w:val="%1."/>
      <w:lvlJc w:val="right"/>
      <w:pPr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>
      <w:start w:val="1"/>
      <w:numFmt w:val="upperLetter"/>
      <w:lvlText w:val="%4."/>
      <w:lvlJc w:val="left"/>
      <w:pPr>
        <w:ind w:left="2880" w:hanging="360"/>
      </w:pPr>
      <w:rPr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 w15:restartNumberingAfterBreak="0">
    <w:nsid w:val="1EB71372"/>
    <w:multiLevelType w:val="hybridMultilevel"/>
    <w:tmpl w:val="26E22D2C"/>
    <w:lvl w:ilvl="0" w:tplc="229874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A924FF"/>
    <w:multiLevelType w:val="hybridMultilevel"/>
    <w:tmpl w:val="E7A8B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0CE3F26"/>
    <w:multiLevelType w:val="multilevel"/>
    <w:tmpl w:val="B5425B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220517E"/>
    <w:multiLevelType w:val="hybridMultilevel"/>
    <w:tmpl w:val="976EBC5E"/>
    <w:lvl w:ilvl="0" w:tplc="079411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48FEBA8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E1C007FE">
      <w:start w:val="2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24A3588"/>
    <w:multiLevelType w:val="hybridMultilevel"/>
    <w:tmpl w:val="D94E1100"/>
    <w:styleLink w:val="Zaimportowanystyl2"/>
    <w:lvl w:ilvl="0" w:tplc="902EB766">
      <w:start w:val="1"/>
      <w:numFmt w:val="upperRoman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EF82054">
      <w:start w:val="1"/>
      <w:numFmt w:val="lowerLetter"/>
      <w:lvlText w:val="%2."/>
      <w:lvlJc w:val="left"/>
      <w:pPr>
        <w:ind w:left="14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2148D26">
      <w:start w:val="1"/>
      <w:numFmt w:val="lowerRoman"/>
      <w:lvlText w:val="%3."/>
      <w:lvlJc w:val="left"/>
      <w:pPr>
        <w:ind w:left="2129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E282B06">
      <w:start w:val="1"/>
      <w:numFmt w:val="decimal"/>
      <w:lvlText w:val="%4."/>
      <w:lvlJc w:val="left"/>
      <w:pPr>
        <w:ind w:left="28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1D8DAF6">
      <w:start w:val="1"/>
      <w:numFmt w:val="lowerLetter"/>
      <w:lvlText w:val="%5."/>
      <w:lvlJc w:val="left"/>
      <w:pPr>
        <w:ind w:left="35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9EFCC8">
      <w:start w:val="1"/>
      <w:numFmt w:val="lowerRoman"/>
      <w:lvlText w:val="%6."/>
      <w:lvlJc w:val="left"/>
      <w:pPr>
        <w:ind w:left="4289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F403BC">
      <w:start w:val="1"/>
      <w:numFmt w:val="decimal"/>
      <w:lvlText w:val="%7."/>
      <w:lvlJc w:val="left"/>
      <w:pPr>
        <w:ind w:left="50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40B1DA">
      <w:start w:val="1"/>
      <w:numFmt w:val="lowerLetter"/>
      <w:lvlText w:val="%8."/>
      <w:lvlJc w:val="left"/>
      <w:pPr>
        <w:ind w:left="572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E122840">
      <w:start w:val="1"/>
      <w:numFmt w:val="lowerRoman"/>
      <w:lvlText w:val="%9."/>
      <w:lvlJc w:val="left"/>
      <w:pPr>
        <w:ind w:left="6449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245E534B"/>
    <w:multiLevelType w:val="multilevel"/>
    <w:tmpl w:val="65D6343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8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80" w15:restartNumberingAfterBreak="0">
    <w:nsid w:val="25EA48C5"/>
    <w:multiLevelType w:val="hybridMultilevel"/>
    <w:tmpl w:val="D7209B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7E81B43"/>
    <w:multiLevelType w:val="hybridMultilevel"/>
    <w:tmpl w:val="FA20344E"/>
    <w:lvl w:ilvl="0" w:tplc="A0C889A4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8632B5D"/>
    <w:multiLevelType w:val="hybridMultilevel"/>
    <w:tmpl w:val="26E22D2C"/>
    <w:lvl w:ilvl="0" w:tplc="229874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9E74573"/>
    <w:multiLevelType w:val="multilevel"/>
    <w:tmpl w:val="92EAB67E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70" w:hanging="1800"/>
      </w:pPr>
      <w:rPr>
        <w:rFonts w:hint="default"/>
      </w:rPr>
    </w:lvl>
  </w:abstractNum>
  <w:abstractNum w:abstractNumId="85" w15:restartNumberingAfterBreak="0">
    <w:nsid w:val="2E7F7874"/>
    <w:multiLevelType w:val="multilevel"/>
    <w:tmpl w:val="BCC2FA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trike w:val="0"/>
        <w:sz w:val="24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6" w15:restartNumberingAfterBreak="0">
    <w:nsid w:val="30E16636"/>
    <w:multiLevelType w:val="multilevel"/>
    <w:tmpl w:val="81F400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NSimSun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30EF71A6"/>
    <w:multiLevelType w:val="hybridMultilevel"/>
    <w:tmpl w:val="81FC1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1606E1A"/>
    <w:multiLevelType w:val="multilevel"/>
    <w:tmpl w:val="34DA05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0" w15:restartNumberingAfterBreak="0">
    <w:nsid w:val="33B30E79"/>
    <w:multiLevelType w:val="multilevel"/>
    <w:tmpl w:val="086EB65C"/>
    <w:lvl w:ilvl="0">
      <w:start w:val="1"/>
      <w:numFmt w:val="decimal"/>
      <w:lvlText w:val="%1)"/>
      <w:lvlJc w:val="left"/>
      <w:pPr>
        <w:tabs>
          <w:tab w:val="num" w:pos="6173"/>
        </w:tabs>
        <w:ind w:left="6173" w:hanging="360"/>
      </w:pPr>
      <w:rPr>
        <w:b w:val="0"/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6893"/>
        </w:tabs>
        <w:ind w:left="6893" w:hanging="360"/>
      </w:pPr>
    </w:lvl>
    <w:lvl w:ilvl="2" w:tentative="1">
      <w:start w:val="1"/>
      <w:numFmt w:val="decimal"/>
      <w:lvlText w:val="%3."/>
      <w:lvlJc w:val="left"/>
      <w:pPr>
        <w:tabs>
          <w:tab w:val="num" w:pos="7613"/>
        </w:tabs>
        <w:ind w:left="7613" w:hanging="360"/>
      </w:pPr>
    </w:lvl>
    <w:lvl w:ilvl="3" w:tentative="1">
      <w:start w:val="1"/>
      <w:numFmt w:val="decimal"/>
      <w:lvlText w:val="%4."/>
      <w:lvlJc w:val="left"/>
      <w:pPr>
        <w:tabs>
          <w:tab w:val="num" w:pos="8333"/>
        </w:tabs>
        <w:ind w:left="8333" w:hanging="360"/>
      </w:pPr>
    </w:lvl>
    <w:lvl w:ilvl="4" w:tentative="1">
      <w:start w:val="1"/>
      <w:numFmt w:val="decimal"/>
      <w:lvlText w:val="%5."/>
      <w:lvlJc w:val="left"/>
      <w:pPr>
        <w:tabs>
          <w:tab w:val="num" w:pos="9053"/>
        </w:tabs>
        <w:ind w:left="9053" w:hanging="360"/>
      </w:pPr>
    </w:lvl>
    <w:lvl w:ilvl="5" w:tentative="1">
      <w:start w:val="1"/>
      <w:numFmt w:val="decimal"/>
      <w:lvlText w:val="%6."/>
      <w:lvlJc w:val="left"/>
      <w:pPr>
        <w:tabs>
          <w:tab w:val="num" w:pos="9773"/>
        </w:tabs>
        <w:ind w:left="9773" w:hanging="360"/>
      </w:pPr>
    </w:lvl>
    <w:lvl w:ilvl="6" w:tentative="1">
      <w:start w:val="1"/>
      <w:numFmt w:val="decimal"/>
      <w:lvlText w:val="%7."/>
      <w:lvlJc w:val="left"/>
      <w:pPr>
        <w:tabs>
          <w:tab w:val="num" w:pos="10493"/>
        </w:tabs>
        <w:ind w:left="10493" w:hanging="360"/>
      </w:pPr>
    </w:lvl>
    <w:lvl w:ilvl="7" w:tentative="1">
      <w:start w:val="1"/>
      <w:numFmt w:val="decimal"/>
      <w:lvlText w:val="%8."/>
      <w:lvlJc w:val="left"/>
      <w:pPr>
        <w:tabs>
          <w:tab w:val="num" w:pos="11213"/>
        </w:tabs>
        <w:ind w:left="11213" w:hanging="360"/>
      </w:pPr>
    </w:lvl>
    <w:lvl w:ilvl="8" w:tentative="1">
      <w:start w:val="1"/>
      <w:numFmt w:val="decimal"/>
      <w:lvlText w:val="%9."/>
      <w:lvlJc w:val="left"/>
      <w:pPr>
        <w:tabs>
          <w:tab w:val="num" w:pos="11933"/>
        </w:tabs>
        <w:ind w:left="11933" w:hanging="360"/>
      </w:pPr>
    </w:lvl>
  </w:abstractNum>
  <w:abstractNum w:abstractNumId="91" w15:restartNumberingAfterBreak="0">
    <w:nsid w:val="37E61E78"/>
    <w:multiLevelType w:val="multilevel"/>
    <w:tmpl w:val="1D3C04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2" w15:restartNumberingAfterBreak="0">
    <w:nsid w:val="39B931AB"/>
    <w:multiLevelType w:val="multilevel"/>
    <w:tmpl w:val="77C8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eastAsia="Times New Roman" w:hAnsi="Arial" w:cs="Arial" w:hint="default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Arial" w:eastAsia="Times New Roman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eastAsia="Times New Roman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Arial" w:eastAsia="Times New Roman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eastAsia="Times New Roman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Arial" w:eastAsia="Times New Roman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eastAsia="Times New Roman" w:hAnsi="Arial" w:cs="Arial" w:hint="default"/>
        <w:sz w:val="22"/>
      </w:rPr>
    </w:lvl>
  </w:abstractNum>
  <w:abstractNum w:abstractNumId="93" w15:restartNumberingAfterBreak="0">
    <w:nsid w:val="3A2146F9"/>
    <w:multiLevelType w:val="hybridMultilevel"/>
    <w:tmpl w:val="DF9ADB20"/>
    <w:lvl w:ilvl="0" w:tplc="7BC4989E">
      <w:start w:val="4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D6D3BA0"/>
    <w:multiLevelType w:val="multilevel"/>
    <w:tmpl w:val="F7B4662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b/>
        <w:strike w:val="0"/>
        <w:dstrike w:val="0"/>
        <w:color w:val="00000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E6507F"/>
    <w:multiLevelType w:val="hybridMultilevel"/>
    <w:tmpl w:val="BE98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F945FF2"/>
    <w:multiLevelType w:val="multilevel"/>
    <w:tmpl w:val="482AD3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7" w15:restartNumberingAfterBreak="0">
    <w:nsid w:val="3FB66A3A"/>
    <w:multiLevelType w:val="multilevel"/>
    <w:tmpl w:val="044A0604"/>
    <w:styleLink w:val="WW8Num1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407746D2"/>
    <w:multiLevelType w:val="hybridMultilevel"/>
    <w:tmpl w:val="1D42AE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9" w15:restartNumberingAfterBreak="0">
    <w:nsid w:val="43FB31A0"/>
    <w:multiLevelType w:val="hybridMultilevel"/>
    <w:tmpl w:val="30966A5C"/>
    <w:lvl w:ilvl="0" w:tplc="72F6B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5ED0E5F2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1174D08C">
      <w:start w:val="1"/>
      <w:numFmt w:val="decimal"/>
      <w:lvlText w:val="%6)"/>
      <w:lvlJc w:val="left"/>
      <w:pPr>
        <w:tabs>
          <w:tab w:val="num" w:pos="720"/>
        </w:tabs>
        <w:ind w:left="720" w:hanging="363"/>
      </w:pPr>
      <w:rPr>
        <w:rFonts w:ascii="Calibri" w:eastAsia="NSimSun" w:hAnsi="Calibri" w:cs="Calibri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286CA8"/>
    <w:multiLevelType w:val="multilevel"/>
    <w:tmpl w:val="774403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4A077A6"/>
    <w:multiLevelType w:val="hybridMultilevel"/>
    <w:tmpl w:val="862A7C16"/>
    <w:lvl w:ilvl="0" w:tplc="B62AE9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463F29EF"/>
    <w:multiLevelType w:val="multilevel"/>
    <w:tmpl w:val="B020396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493B1521"/>
    <w:multiLevelType w:val="hybridMultilevel"/>
    <w:tmpl w:val="48008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475758"/>
    <w:multiLevelType w:val="hybridMultilevel"/>
    <w:tmpl w:val="26EEF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33306D"/>
    <w:multiLevelType w:val="multilevel"/>
    <w:tmpl w:val="BB4E2C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107" w15:restartNumberingAfterBreak="0">
    <w:nsid w:val="4DBE3865"/>
    <w:multiLevelType w:val="multilevel"/>
    <w:tmpl w:val="83B42D4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08" w15:restartNumberingAfterBreak="0">
    <w:nsid w:val="50131FF6"/>
    <w:multiLevelType w:val="multilevel"/>
    <w:tmpl w:val="BF84C7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3D143B0"/>
    <w:multiLevelType w:val="multilevel"/>
    <w:tmpl w:val="5B0424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65C50FE"/>
    <w:multiLevelType w:val="hybridMultilevel"/>
    <w:tmpl w:val="FD9CFE90"/>
    <w:lvl w:ilvl="0" w:tplc="03A41B3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DE4809C2">
      <w:start w:val="1"/>
      <w:numFmt w:val="decimal"/>
      <w:lvlText w:val="%2."/>
      <w:lvlJc w:val="left"/>
      <w:pPr>
        <w:ind w:left="1440" w:hanging="360"/>
      </w:pPr>
      <w:rPr>
        <w:rFonts w:ascii="Calibri" w:eastAsia="NSimSun" w:hAnsi="Calibri" w:cs="Calibri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64A96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6B40ECF"/>
    <w:multiLevelType w:val="hybridMultilevel"/>
    <w:tmpl w:val="99D067F0"/>
    <w:lvl w:ilvl="0" w:tplc="C0C02E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0A6230"/>
    <w:multiLevelType w:val="multilevel"/>
    <w:tmpl w:val="309C4406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57313CA1"/>
    <w:multiLevelType w:val="multilevel"/>
    <w:tmpl w:val="2124C0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14" w15:restartNumberingAfterBreak="0">
    <w:nsid w:val="58A901B0"/>
    <w:multiLevelType w:val="multilevel"/>
    <w:tmpl w:val="E39C9C74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C84AA6"/>
    <w:multiLevelType w:val="multilevel"/>
    <w:tmpl w:val="284E8636"/>
    <w:styleLink w:val="WW8Num1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58DD6C0F"/>
    <w:multiLevelType w:val="hybridMultilevel"/>
    <w:tmpl w:val="FF9EF686"/>
    <w:lvl w:ilvl="0" w:tplc="229874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897446"/>
    <w:multiLevelType w:val="multilevel"/>
    <w:tmpl w:val="DAFECA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5AA36D2C"/>
    <w:multiLevelType w:val="hybridMultilevel"/>
    <w:tmpl w:val="26E22D2C"/>
    <w:lvl w:ilvl="0" w:tplc="229874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8F12D3"/>
    <w:multiLevelType w:val="hybridMultilevel"/>
    <w:tmpl w:val="26E22D2C"/>
    <w:lvl w:ilvl="0" w:tplc="229874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16813CE"/>
    <w:multiLevelType w:val="multilevel"/>
    <w:tmpl w:val="9F18E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NSimSun" w:hAnsi="Calibri" w:cs="Calibri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62CE4D57"/>
    <w:multiLevelType w:val="hybridMultilevel"/>
    <w:tmpl w:val="D7347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4C116E9"/>
    <w:multiLevelType w:val="hybridMultilevel"/>
    <w:tmpl w:val="BB94A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6B321C6"/>
    <w:multiLevelType w:val="multilevel"/>
    <w:tmpl w:val="FA6EE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6B9755CD"/>
    <w:multiLevelType w:val="multilevel"/>
    <w:tmpl w:val="B08C71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3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32" w:hanging="1440"/>
      </w:pPr>
      <w:rPr>
        <w:rFonts w:hint="default"/>
      </w:rPr>
    </w:lvl>
  </w:abstractNum>
  <w:abstractNum w:abstractNumId="125" w15:restartNumberingAfterBreak="0">
    <w:nsid w:val="73DD40E9"/>
    <w:multiLevelType w:val="hybridMultilevel"/>
    <w:tmpl w:val="5E1230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36A7B74">
      <w:numFmt w:val="bullet"/>
      <w:lvlText w:val="•"/>
      <w:lvlJc w:val="left"/>
      <w:pPr>
        <w:ind w:left="1724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6" w15:restartNumberingAfterBreak="0">
    <w:nsid w:val="745F33ED"/>
    <w:multiLevelType w:val="hybridMultilevel"/>
    <w:tmpl w:val="26E22D2C"/>
    <w:lvl w:ilvl="0" w:tplc="229874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AD7632"/>
    <w:multiLevelType w:val="hybridMultilevel"/>
    <w:tmpl w:val="51CEB8F4"/>
    <w:lvl w:ilvl="0" w:tplc="FBF446D4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2"/>
  </w:num>
  <w:num w:numId="3">
    <w:abstractNumId w:val="62"/>
  </w:num>
  <w:num w:numId="4">
    <w:abstractNumId w:val="78"/>
  </w:num>
  <w:num w:numId="5">
    <w:abstractNumId w:val="110"/>
  </w:num>
  <w:num w:numId="6">
    <w:abstractNumId w:val="113"/>
  </w:num>
  <w:num w:numId="7">
    <w:abstractNumId w:val="92"/>
  </w:num>
  <w:num w:numId="8">
    <w:abstractNumId w:val="112"/>
  </w:num>
  <w:num w:numId="9">
    <w:abstractNumId w:val="102"/>
  </w:num>
  <w:num w:numId="10">
    <w:abstractNumId w:val="111"/>
  </w:num>
  <w:num w:numId="11">
    <w:abstractNumId w:val="77"/>
  </w:num>
  <w:num w:numId="12">
    <w:abstractNumId w:val="86"/>
  </w:num>
  <w:num w:numId="13">
    <w:abstractNumId w:val="106"/>
  </w:num>
  <w:num w:numId="14">
    <w:abstractNumId w:val="84"/>
  </w:num>
  <w:num w:numId="15">
    <w:abstractNumId w:val="61"/>
  </w:num>
  <w:num w:numId="16">
    <w:abstractNumId w:val="117"/>
  </w:num>
  <w:num w:numId="17">
    <w:abstractNumId w:val="105"/>
  </w:num>
  <w:num w:numId="18">
    <w:abstractNumId w:val="81"/>
  </w:num>
  <w:num w:numId="19">
    <w:abstractNumId w:val="73"/>
  </w:num>
  <w:num w:numId="20">
    <w:abstractNumId w:val="89"/>
  </w:num>
  <w:num w:numId="21">
    <w:abstractNumId w:val="122"/>
  </w:num>
  <w:num w:numId="22">
    <w:abstractNumId w:val="64"/>
  </w:num>
  <w:num w:numId="23">
    <w:abstractNumId w:val="9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="Calibri" w:hAnsiTheme="minorHAnsi" w:cstheme="minorHAnsi" w:hint="default"/>
          <w:b w:val="0"/>
          <w:strike w:val="0"/>
          <w:dstrike w:val="0"/>
          <w:color w:val="000000"/>
          <w:sz w:val="22"/>
        </w:rPr>
      </w:lvl>
    </w:lvlOverride>
  </w:num>
  <w:num w:numId="24">
    <w:abstractNumId w:val="72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Theme="minorHAnsi" w:hAnsiTheme="minorHAnsi" w:cstheme="minorHAnsi" w:hint="default"/>
          <w:b w:val="0"/>
          <w:sz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left"/>
        <w:pPr>
          <w:ind w:left="2160" w:hanging="180"/>
        </w:pPr>
      </w:lvl>
    </w:lvlOverride>
    <w:lvlOverride w:ilvl="3">
      <w:lvl w:ilvl="3">
        <w:start w:val="1"/>
        <w:numFmt w:val="upperLetter"/>
        <w:lvlText w:val="%4."/>
        <w:lvlJc w:val="left"/>
        <w:pPr>
          <w:ind w:left="2880" w:hanging="360"/>
        </w:pPr>
        <w:rPr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67"/>
  </w:num>
  <w:num w:numId="26">
    <w:abstractNumId w:val="97"/>
  </w:num>
  <w:num w:numId="27">
    <w:abstractNumId w:val="115"/>
  </w:num>
  <w:num w:numId="28">
    <w:abstractNumId w:val="114"/>
  </w:num>
  <w:num w:numId="29">
    <w:abstractNumId w:val="109"/>
  </w:num>
  <w:num w:numId="30">
    <w:abstractNumId w:val="91"/>
  </w:num>
  <w:num w:numId="31">
    <w:abstractNumId w:val="96"/>
  </w:num>
  <w:num w:numId="32">
    <w:abstractNumId w:val="69"/>
  </w:num>
  <w:num w:numId="33">
    <w:abstractNumId w:val="59"/>
  </w:num>
  <w:num w:numId="34">
    <w:abstractNumId w:val="124"/>
  </w:num>
  <w:num w:numId="35">
    <w:abstractNumId w:val="79"/>
  </w:num>
  <w:num w:numId="36">
    <w:abstractNumId w:val="126"/>
  </w:num>
  <w:num w:numId="37">
    <w:abstractNumId w:val="118"/>
  </w:num>
  <w:num w:numId="38">
    <w:abstractNumId w:val="74"/>
  </w:num>
  <w:num w:numId="39">
    <w:abstractNumId w:val="119"/>
  </w:num>
  <w:num w:numId="40">
    <w:abstractNumId w:val="83"/>
  </w:num>
  <w:num w:numId="41">
    <w:abstractNumId w:val="121"/>
  </w:num>
  <w:num w:numId="42">
    <w:abstractNumId w:val="88"/>
  </w:num>
  <w:num w:numId="43">
    <w:abstractNumId w:val="108"/>
  </w:num>
  <w:num w:numId="44">
    <w:abstractNumId w:val="123"/>
  </w:num>
  <w:num w:numId="45">
    <w:abstractNumId w:val="101"/>
  </w:num>
  <w:num w:numId="46">
    <w:abstractNumId w:val="65"/>
  </w:num>
  <w:num w:numId="47">
    <w:abstractNumId w:val="76"/>
  </w:num>
  <w:num w:numId="48">
    <w:abstractNumId w:val="100"/>
  </w:num>
  <w:num w:numId="49">
    <w:abstractNumId w:val="82"/>
  </w:num>
  <w:num w:numId="50">
    <w:abstractNumId w:val="98"/>
  </w:num>
  <w:num w:numId="51">
    <w:abstractNumId w:val="104"/>
  </w:num>
  <w:num w:numId="52">
    <w:abstractNumId w:val="60"/>
  </w:num>
  <w:num w:numId="53">
    <w:abstractNumId w:val="120"/>
  </w:num>
  <w:num w:numId="54">
    <w:abstractNumId w:val="85"/>
  </w:num>
  <w:num w:numId="55">
    <w:abstractNumId w:val="127"/>
  </w:num>
  <w:num w:numId="56">
    <w:abstractNumId w:val="66"/>
  </w:num>
  <w:num w:numId="57">
    <w:abstractNumId w:val="71"/>
  </w:num>
  <w:num w:numId="58">
    <w:abstractNumId w:val="93"/>
  </w:num>
  <w:num w:numId="59">
    <w:abstractNumId w:val="68"/>
  </w:num>
  <w:num w:numId="60">
    <w:abstractNumId w:val="90"/>
  </w:num>
  <w:num w:numId="61">
    <w:abstractNumId w:val="125"/>
  </w:num>
  <w:num w:numId="62">
    <w:abstractNumId w:val="75"/>
  </w:num>
  <w:num w:numId="63">
    <w:abstractNumId w:val="107"/>
  </w:num>
  <w:num w:numId="64">
    <w:abstractNumId w:val="99"/>
  </w:num>
  <w:num w:numId="65">
    <w:abstractNumId w:val="116"/>
  </w:num>
  <w:num w:numId="66">
    <w:abstractNumId w:val="63"/>
  </w:num>
  <w:num w:numId="67">
    <w:abstractNumId w:val="87"/>
  </w:num>
  <w:num w:numId="68">
    <w:abstractNumId w:val="103"/>
  </w:num>
  <w:num w:numId="69">
    <w:abstractNumId w:val="95"/>
  </w:num>
  <w:num w:numId="70">
    <w:abstractNumId w:val="70"/>
  </w:num>
  <w:num w:numId="71">
    <w:abstractNumId w:val="80"/>
  </w:num>
  <w:num w:numId="72">
    <w:abstractNumId w:val="72"/>
  </w:num>
  <w:num w:numId="73">
    <w:abstractNumId w:val="9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983"/>
    <w:rsid w:val="000008E4"/>
    <w:rsid w:val="00001D64"/>
    <w:rsid w:val="00003534"/>
    <w:rsid w:val="00024415"/>
    <w:rsid w:val="000244D4"/>
    <w:rsid w:val="00025942"/>
    <w:rsid w:val="00032170"/>
    <w:rsid w:val="00032B55"/>
    <w:rsid w:val="00035A8A"/>
    <w:rsid w:val="000410D2"/>
    <w:rsid w:val="00047D56"/>
    <w:rsid w:val="00050910"/>
    <w:rsid w:val="00051B4A"/>
    <w:rsid w:val="00061E8C"/>
    <w:rsid w:val="00063DB1"/>
    <w:rsid w:val="000661C6"/>
    <w:rsid w:val="00066499"/>
    <w:rsid w:val="00072390"/>
    <w:rsid w:val="00072D6B"/>
    <w:rsid w:val="00074556"/>
    <w:rsid w:val="00075611"/>
    <w:rsid w:val="00080588"/>
    <w:rsid w:val="00083357"/>
    <w:rsid w:val="000852D6"/>
    <w:rsid w:val="00090DC7"/>
    <w:rsid w:val="000919A1"/>
    <w:rsid w:val="00091E1F"/>
    <w:rsid w:val="000950F3"/>
    <w:rsid w:val="000A2DBD"/>
    <w:rsid w:val="000A42DB"/>
    <w:rsid w:val="000B0D62"/>
    <w:rsid w:val="000C4814"/>
    <w:rsid w:val="000C71E0"/>
    <w:rsid w:val="000D0B44"/>
    <w:rsid w:val="000D1776"/>
    <w:rsid w:val="000D5D5B"/>
    <w:rsid w:val="000D72A7"/>
    <w:rsid w:val="000D793D"/>
    <w:rsid w:val="000E0AA7"/>
    <w:rsid w:val="000E2418"/>
    <w:rsid w:val="000E3DA9"/>
    <w:rsid w:val="000E7391"/>
    <w:rsid w:val="000F2258"/>
    <w:rsid w:val="000F451F"/>
    <w:rsid w:val="000F4CC6"/>
    <w:rsid w:val="000F7612"/>
    <w:rsid w:val="00103629"/>
    <w:rsid w:val="0010381B"/>
    <w:rsid w:val="00112580"/>
    <w:rsid w:val="00115DAC"/>
    <w:rsid w:val="0011680A"/>
    <w:rsid w:val="00116F17"/>
    <w:rsid w:val="00116F5C"/>
    <w:rsid w:val="00122D3F"/>
    <w:rsid w:val="00124E39"/>
    <w:rsid w:val="00130AAE"/>
    <w:rsid w:val="001326C2"/>
    <w:rsid w:val="001329F0"/>
    <w:rsid w:val="00133E70"/>
    <w:rsid w:val="00135EC4"/>
    <w:rsid w:val="00137120"/>
    <w:rsid w:val="001413A5"/>
    <w:rsid w:val="00141995"/>
    <w:rsid w:val="001460CE"/>
    <w:rsid w:val="00147643"/>
    <w:rsid w:val="00150F20"/>
    <w:rsid w:val="00151B01"/>
    <w:rsid w:val="00153196"/>
    <w:rsid w:val="0015767B"/>
    <w:rsid w:val="00164A59"/>
    <w:rsid w:val="0016716B"/>
    <w:rsid w:val="001737FA"/>
    <w:rsid w:val="00183311"/>
    <w:rsid w:val="001865F7"/>
    <w:rsid w:val="00190F61"/>
    <w:rsid w:val="00194482"/>
    <w:rsid w:val="001977D6"/>
    <w:rsid w:val="001A1C8F"/>
    <w:rsid w:val="001B06CE"/>
    <w:rsid w:val="001B306C"/>
    <w:rsid w:val="001B4DB2"/>
    <w:rsid w:val="001B5446"/>
    <w:rsid w:val="001C0CA9"/>
    <w:rsid w:val="001C15A6"/>
    <w:rsid w:val="001D47EC"/>
    <w:rsid w:val="001D670E"/>
    <w:rsid w:val="001E0AB7"/>
    <w:rsid w:val="001E1245"/>
    <w:rsid w:val="001E138B"/>
    <w:rsid w:val="001E1596"/>
    <w:rsid w:val="001E21DC"/>
    <w:rsid w:val="001E5387"/>
    <w:rsid w:val="001E63AF"/>
    <w:rsid w:val="001E727D"/>
    <w:rsid w:val="001F6277"/>
    <w:rsid w:val="00200D61"/>
    <w:rsid w:val="00202D41"/>
    <w:rsid w:val="002041EC"/>
    <w:rsid w:val="002047E9"/>
    <w:rsid w:val="002118BA"/>
    <w:rsid w:val="00213401"/>
    <w:rsid w:val="0021473C"/>
    <w:rsid w:val="00225C1D"/>
    <w:rsid w:val="0022716D"/>
    <w:rsid w:val="0022747B"/>
    <w:rsid w:val="0023482E"/>
    <w:rsid w:val="00242F03"/>
    <w:rsid w:val="00252CB9"/>
    <w:rsid w:val="0025576F"/>
    <w:rsid w:val="00255C64"/>
    <w:rsid w:val="00265674"/>
    <w:rsid w:val="002671F5"/>
    <w:rsid w:val="00267BFE"/>
    <w:rsid w:val="00271246"/>
    <w:rsid w:val="00274D5A"/>
    <w:rsid w:val="00282327"/>
    <w:rsid w:val="00283FB7"/>
    <w:rsid w:val="002872B8"/>
    <w:rsid w:val="0028791E"/>
    <w:rsid w:val="00295636"/>
    <w:rsid w:val="002975D9"/>
    <w:rsid w:val="002A2663"/>
    <w:rsid w:val="002A3F73"/>
    <w:rsid w:val="002A4158"/>
    <w:rsid w:val="002A689C"/>
    <w:rsid w:val="002B0A6B"/>
    <w:rsid w:val="002B1223"/>
    <w:rsid w:val="002B4D19"/>
    <w:rsid w:val="002B51BF"/>
    <w:rsid w:val="002B73B3"/>
    <w:rsid w:val="002C4AB3"/>
    <w:rsid w:val="002D0128"/>
    <w:rsid w:val="002E0890"/>
    <w:rsid w:val="002E1457"/>
    <w:rsid w:val="002E2BB3"/>
    <w:rsid w:val="002E4AD3"/>
    <w:rsid w:val="002E554D"/>
    <w:rsid w:val="002E6F9F"/>
    <w:rsid w:val="002F0029"/>
    <w:rsid w:val="002F0502"/>
    <w:rsid w:val="002F579E"/>
    <w:rsid w:val="00300CDB"/>
    <w:rsid w:val="00311FA1"/>
    <w:rsid w:val="003127EA"/>
    <w:rsid w:val="00313FEF"/>
    <w:rsid w:val="003148E0"/>
    <w:rsid w:val="00315E9E"/>
    <w:rsid w:val="003162AD"/>
    <w:rsid w:val="00321EAA"/>
    <w:rsid w:val="00322D32"/>
    <w:rsid w:val="00324108"/>
    <w:rsid w:val="00324C27"/>
    <w:rsid w:val="003264CF"/>
    <w:rsid w:val="003271BC"/>
    <w:rsid w:val="00327217"/>
    <w:rsid w:val="0032723A"/>
    <w:rsid w:val="00337B5C"/>
    <w:rsid w:val="00345D7F"/>
    <w:rsid w:val="00347783"/>
    <w:rsid w:val="003507D2"/>
    <w:rsid w:val="003515D0"/>
    <w:rsid w:val="00352014"/>
    <w:rsid w:val="003604AD"/>
    <w:rsid w:val="00361DD8"/>
    <w:rsid w:val="00362019"/>
    <w:rsid w:val="0037048F"/>
    <w:rsid w:val="00382256"/>
    <w:rsid w:val="0038727E"/>
    <w:rsid w:val="00387717"/>
    <w:rsid w:val="00387D96"/>
    <w:rsid w:val="003A2A18"/>
    <w:rsid w:val="003A2C5F"/>
    <w:rsid w:val="003A53D8"/>
    <w:rsid w:val="003B5E1F"/>
    <w:rsid w:val="003B7B54"/>
    <w:rsid w:val="003C045E"/>
    <w:rsid w:val="003C2788"/>
    <w:rsid w:val="003C70DB"/>
    <w:rsid w:val="003D1D32"/>
    <w:rsid w:val="003D21C6"/>
    <w:rsid w:val="003E11DA"/>
    <w:rsid w:val="003E2047"/>
    <w:rsid w:val="003E4F88"/>
    <w:rsid w:val="003F00D2"/>
    <w:rsid w:val="003F3279"/>
    <w:rsid w:val="003F4A83"/>
    <w:rsid w:val="003F4E12"/>
    <w:rsid w:val="003F5AB6"/>
    <w:rsid w:val="0040232D"/>
    <w:rsid w:val="004025AE"/>
    <w:rsid w:val="00402F27"/>
    <w:rsid w:val="00404B67"/>
    <w:rsid w:val="0041054D"/>
    <w:rsid w:val="00422B02"/>
    <w:rsid w:val="00427C73"/>
    <w:rsid w:val="00431D39"/>
    <w:rsid w:val="00431EE7"/>
    <w:rsid w:val="004341AC"/>
    <w:rsid w:val="00440438"/>
    <w:rsid w:val="00440A0D"/>
    <w:rsid w:val="00440F19"/>
    <w:rsid w:val="004534BB"/>
    <w:rsid w:val="0045502E"/>
    <w:rsid w:val="004552ED"/>
    <w:rsid w:val="00456A58"/>
    <w:rsid w:val="00461A05"/>
    <w:rsid w:val="004627FC"/>
    <w:rsid w:val="00465209"/>
    <w:rsid w:val="00467CCF"/>
    <w:rsid w:val="0047399E"/>
    <w:rsid w:val="00473A24"/>
    <w:rsid w:val="00480DCF"/>
    <w:rsid w:val="00482806"/>
    <w:rsid w:val="00484260"/>
    <w:rsid w:val="00486EB3"/>
    <w:rsid w:val="00491DB2"/>
    <w:rsid w:val="00493649"/>
    <w:rsid w:val="00495D62"/>
    <w:rsid w:val="00496156"/>
    <w:rsid w:val="004A4546"/>
    <w:rsid w:val="004A45B9"/>
    <w:rsid w:val="004A4F55"/>
    <w:rsid w:val="004A607C"/>
    <w:rsid w:val="004B02AA"/>
    <w:rsid w:val="004B2EBB"/>
    <w:rsid w:val="004B6301"/>
    <w:rsid w:val="004C2D1F"/>
    <w:rsid w:val="004C6E99"/>
    <w:rsid w:val="004C703D"/>
    <w:rsid w:val="004D161F"/>
    <w:rsid w:val="004D1DAE"/>
    <w:rsid w:val="004E5CD0"/>
    <w:rsid w:val="004F0983"/>
    <w:rsid w:val="004F134E"/>
    <w:rsid w:val="004F7EBB"/>
    <w:rsid w:val="00502007"/>
    <w:rsid w:val="005027B5"/>
    <w:rsid w:val="0050574F"/>
    <w:rsid w:val="00507B14"/>
    <w:rsid w:val="005113A5"/>
    <w:rsid w:val="0051234C"/>
    <w:rsid w:val="00513B49"/>
    <w:rsid w:val="00514DA7"/>
    <w:rsid w:val="00516F16"/>
    <w:rsid w:val="0052137C"/>
    <w:rsid w:val="0052480B"/>
    <w:rsid w:val="00524872"/>
    <w:rsid w:val="005269A8"/>
    <w:rsid w:val="005274B9"/>
    <w:rsid w:val="00530B5C"/>
    <w:rsid w:val="00533E1F"/>
    <w:rsid w:val="005405C8"/>
    <w:rsid w:val="00541FDE"/>
    <w:rsid w:val="00543853"/>
    <w:rsid w:val="005466CD"/>
    <w:rsid w:val="00547611"/>
    <w:rsid w:val="00551585"/>
    <w:rsid w:val="00553C71"/>
    <w:rsid w:val="0056060F"/>
    <w:rsid w:val="00565B48"/>
    <w:rsid w:val="00566820"/>
    <w:rsid w:val="005668EB"/>
    <w:rsid w:val="005703CC"/>
    <w:rsid w:val="00571C33"/>
    <w:rsid w:val="00571CB9"/>
    <w:rsid w:val="00572202"/>
    <w:rsid w:val="00582DD1"/>
    <w:rsid w:val="00584026"/>
    <w:rsid w:val="00586636"/>
    <w:rsid w:val="00596329"/>
    <w:rsid w:val="005A1346"/>
    <w:rsid w:val="005A3C43"/>
    <w:rsid w:val="005A3E7E"/>
    <w:rsid w:val="005B25F9"/>
    <w:rsid w:val="005B2FB0"/>
    <w:rsid w:val="005B4AD5"/>
    <w:rsid w:val="005B4FCF"/>
    <w:rsid w:val="005B6F65"/>
    <w:rsid w:val="005C0A56"/>
    <w:rsid w:val="005C0E3C"/>
    <w:rsid w:val="005C7949"/>
    <w:rsid w:val="005C7BFA"/>
    <w:rsid w:val="005D196C"/>
    <w:rsid w:val="005D575B"/>
    <w:rsid w:val="005F1B17"/>
    <w:rsid w:val="005F7F6B"/>
    <w:rsid w:val="00607D3B"/>
    <w:rsid w:val="006102BD"/>
    <w:rsid w:val="006120F2"/>
    <w:rsid w:val="006128C4"/>
    <w:rsid w:val="00613416"/>
    <w:rsid w:val="00621BEC"/>
    <w:rsid w:val="0062241D"/>
    <w:rsid w:val="00622CCB"/>
    <w:rsid w:val="00623127"/>
    <w:rsid w:val="00623EC6"/>
    <w:rsid w:val="006266B7"/>
    <w:rsid w:val="00634B1D"/>
    <w:rsid w:val="00653A25"/>
    <w:rsid w:val="006611F8"/>
    <w:rsid w:val="00662C33"/>
    <w:rsid w:val="00664FE5"/>
    <w:rsid w:val="006653C7"/>
    <w:rsid w:val="006656B8"/>
    <w:rsid w:val="006656DE"/>
    <w:rsid w:val="00674847"/>
    <w:rsid w:val="006751E1"/>
    <w:rsid w:val="00680AB9"/>
    <w:rsid w:val="006812A9"/>
    <w:rsid w:val="00681DAE"/>
    <w:rsid w:val="006824C0"/>
    <w:rsid w:val="00684914"/>
    <w:rsid w:val="006854C2"/>
    <w:rsid w:val="00692063"/>
    <w:rsid w:val="006926CD"/>
    <w:rsid w:val="00692ABD"/>
    <w:rsid w:val="006A194D"/>
    <w:rsid w:val="006A6ED2"/>
    <w:rsid w:val="006A7518"/>
    <w:rsid w:val="006B75AA"/>
    <w:rsid w:val="006C3C7B"/>
    <w:rsid w:val="006C5687"/>
    <w:rsid w:val="006C59E6"/>
    <w:rsid w:val="006D3CF0"/>
    <w:rsid w:val="006D52F1"/>
    <w:rsid w:val="006D5FFB"/>
    <w:rsid w:val="006D67A2"/>
    <w:rsid w:val="006E05CA"/>
    <w:rsid w:val="006E11E6"/>
    <w:rsid w:val="006E2431"/>
    <w:rsid w:val="006E2AB6"/>
    <w:rsid w:val="006E4D52"/>
    <w:rsid w:val="006F08F2"/>
    <w:rsid w:val="006F518A"/>
    <w:rsid w:val="00704EC3"/>
    <w:rsid w:val="00706093"/>
    <w:rsid w:val="007063F3"/>
    <w:rsid w:val="00707D03"/>
    <w:rsid w:val="00713D63"/>
    <w:rsid w:val="00716712"/>
    <w:rsid w:val="00716E67"/>
    <w:rsid w:val="00717F02"/>
    <w:rsid w:val="007244B8"/>
    <w:rsid w:val="00724DBE"/>
    <w:rsid w:val="00725807"/>
    <w:rsid w:val="007302D4"/>
    <w:rsid w:val="00735688"/>
    <w:rsid w:val="007357C4"/>
    <w:rsid w:val="00735DBB"/>
    <w:rsid w:val="00735E06"/>
    <w:rsid w:val="00741D78"/>
    <w:rsid w:val="00742589"/>
    <w:rsid w:val="007432C5"/>
    <w:rsid w:val="00743A34"/>
    <w:rsid w:val="00745ECD"/>
    <w:rsid w:val="00747F80"/>
    <w:rsid w:val="00751693"/>
    <w:rsid w:val="00752E31"/>
    <w:rsid w:val="0075302E"/>
    <w:rsid w:val="00761E63"/>
    <w:rsid w:val="00764A97"/>
    <w:rsid w:val="00771E52"/>
    <w:rsid w:val="00774191"/>
    <w:rsid w:val="0077547D"/>
    <w:rsid w:val="00776599"/>
    <w:rsid w:val="00776BA5"/>
    <w:rsid w:val="007770F1"/>
    <w:rsid w:val="00780E20"/>
    <w:rsid w:val="00781657"/>
    <w:rsid w:val="00783FC3"/>
    <w:rsid w:val="007840CE"/>
    <w:rsid w:val="00785D01"/>
    <w:rsid w:val="00790A68"/>
    <w:rsid w:val="00794B50"/>
    <w:rsid w:val="007A2EBC"/>
    <w:rsid w:val="007B032D"/>
    <w:rsid w:val="007B2419"/>
    <w:rsid w:val="007B36EA"/>
    <w:rsid w:val="007C0D72"/>
    <w:rsid w:val="007C1A95"/>
    <w:rsid w:val="007C2926"/>
    <w:rsid w:val="007C2CD8"/>
    <w:rsid w:val="007C4944"/>
    <w:rsid w:val="007C616B"/>
    <w:rsid w:val="007D4E36"/>
    <w:rsid w:val="007E0DA7"/>
    <w:rsid w:val="007F0101"/>
    <w:rsid w:val="007F0604"/>
    <w:rsid w:val="007F1ED6"/>
    <w:rsid w:val="007F30CF"/>
    <w:rsid w:val="007F4BBE"/>
    <w:rsid w:val="00805E8E"/>
    <w:rsid w:val="008070DB"/>
    <w:rsid w:val="00810AE3"/>
    <w:rsid w:val="00812013"/>
    <w:rsid w:val="008201A0"/>
    <w:rsid w:val="00826587"/>
    <w:rsid w:val="00834282"/>
    <w:rsid w:val="00841FDB"/>
    <w:rsid w:val="0085052D"/>
    <w:rsid w:val="00852DCF"/>
    <w:rsid w:val="00855524"/>
    <w:rsid w:val="00857D5B"/>
    <w:rsid w:val="00861DC2"/>
    <w:rsid w:val="00862D07"/>
    <w:rsid w:val="00862F54"/>
    <w:rsid w:val="008656AA"/>
    <w:rsid w:val="00865CB4"/>
    <w:rsid w:val="00871C3E"/>
    <w:rsid w:val="00871E1F"/>
    <w:rsid w:val="00876368"/>
    <w:rsid w:val="008764DC"/>
    <w:rsid w:val="008764E2"/>
    <w:rsid w:val="00876BB6"/>
    <w:rsid w:val="008860EB"/>
    <w:rsid w:val="0089285A"/>
    <w:rsid w:val="00894530"/>
    <w:rsid w:val="00895242"/>
    <w:rsid w:val="008958F1"/>
    <w:rsid w:val="00897D3E"/>
    <w:rsid w:val="008A016D"/>
    <w:rsid w:val="008A05AD"/>
    <w:rsid w:val="008A0E82"/>
    <w:rsid w:val="008A3154"/>
    <w:rsid w:val="008A4094"/>
    <w:rsid w:val="008A4ADA"/>
    <w:rsid w:val="008B032B"/>
    <w:rsid w:val="008B1A1A"/>
    <w:rsid w:val="008C4497"/>
    <w:rsid w:val="008C57C4"/>
    <w:rsid w:val="008D041C"/>
    <w:rsid w:val="008D07F1"/>
    <w:rsid w:val="008D1BD6"/>
    <w:rsid w:val="008E2045"/>
    <w:rsid w:val="008E44B2"/>
    <w:rsid w:val="008F258B"/>
    <w:rsid w:val="008F27B6"/>
    <w:rsid w:val="008F3152"/>
    <w:rsid w:val="00902C4E"/>
    <w:rsid w:val="00906E6D"/>
    <w:rsid w:val="009108AE"/>
    <w:rsid w:val="00910CB1"/>
    <w:rsid w:val="00910DB2"/>
    <w:rsid w:val="0091629D"/>
    <w:rsid w:val="009215E9"/>
    <w:rsid w:val="009234D1"/>
    <w:rsid w:val="00923575"/>
    <w:rsid w:val="00932CFF"/>
    <w:rsid w:val="0093374B"/>
    <w:rsid w:val="00936B99"/>
    <w:rsid w:val="0094032E"/>
    <w:rsid w:val="00943AC2"/>
    <w:rsid w:val="00944AF6"/>
    <w:rsid w:val="00944F8A"/>
    <w:rsid w:val="00947C37"/>
    <w:rsid w:val="0095185C"/>
    <w:rsid w:val="009533A3"/>
    <w:rsid w:val="00953ADC"/>
    <w:rsid w:val="00957B3B"/>
    <w:rsid w:val="009608C3"/>
    <w:rsid w:val="00960A03"/>
    <w:rsid w:val="00961FD8"/>
    <w:rsid w:val="00967C90"/>
    <w:rsid w:val="00970877"/>
    <w:rsid w:val="00973233"/>
    <w:rsid w:val="00974571"/>
    <w:rsid w:val="00976F2D"/>
    <w:rsid w:val="009843D7"/>
    <w:rsid w:val="00984D04"/>
    <w:rsid w:val="009857AA"/>
    <w:rsid w:val="0098763B"/>
    <w:rsid w:val="00987D64"/>
    <w:rsid w:val="00992E09"/>
    <w:rsid w:val="009B13BC"/>
    <w:rsid w:val="009B4440"/>
    <w:rsid w:val="009B582F"/>
    <w:rsid w:val="009B677E"/>
    <w:rsid w:val="009C2299"/>
    <w:rsid w:val="009C2353"/>
    <w:rsid w:val="009C2810"/>
    <w:rsid w:val="009C2C0E"/>
    <w:rsid w:val="009D036F"/>
    <w:rsid w:val="009D076F"/>
    <w:rsid w:val="009D0C0C"/>
    <w:rsid w:val="009D1E13"/>
    <w:rsid w:val="009D31B5"/>
    <w:rsid w:val="009D41A8"/>
    <w:rsid w:val="009D582E"/>
    <w:rsid w:val="009D641F"/>
    <w:rsid w:val="009E0543"/>
    <w:rsid w:val="009E0779"/>
    <w:rsid w:val="009E282A"/>
    <w:rsid w:val="009E463B"/>
    <w:rsid w:val="009E5876"/>
    <w:rsid w:val="009E79F6"/>
    <w:rsid w:val="009F37CF"/>
    <w:rsid w:val="009F3FD3"/>
    <w:rsid w:val="00A022E2"/>
    <w:rsid w:val="00A0280E"/>
    <w:rsid w:val="00A0403D"/>
    <w:rsid w:val="00A05C59"/>
    <w:rsid w:val="00A06AEC"/>
    <w:rsid w:val="00A07DCD"/>
    <w:rsid w:val="00A10D6F"/>
    <w:rsid w:val="00A14D45"/>
    <w:rsid w:val="00A177F1"/>
    <w:rsid w:val="00A20728"/>
    <w:rsid w:val="00A21E40"/>
    <w:rsid w:val="00A23AE9"/>
    <w:rsid w:val="00A27233"/>
    <w:rsid w:val="00A307C7"/>
    <w:rsid w:val="00A30A2C"/>
    <w:rsid w:val="00A33A8D"/>
    <w:rsid w:val="00A34228"/>
    <w:rsid w:val="00A3660F"/>
    <w:rsid w:val="00A37B9A"/>
    <w:rsid w:val="00A45660"/>
    <w:rsid w:val="00A46F54"/>
    <w:rsid w:val="00A47D95"/>
    <w:rsid w:val="00A5356F"/>
    <w:rsid w:val="00A540B3"/>
    <w:rsid w:val="00A57D32"/>
    <w:rsid w:val="00A60EAB"/>
    <w:rsid w:val="00A635C7"/>
    <w:rsid w:val="00A755E8"/>
    <w:rsid w:val="00A815C9"/>
    <w:rsid w:val="00A8181D"/>
    <w:rsid w:val="00A81AE2"/>
    <w:rsid w:val="00A820C5"/>
    <w:rsid w:val="00A838A8"/>
    <w:rsid w:val="00A8682B"/>
    <w:rsid w:val="00A95E6C"/>
    <w:rsid w:val="00A97A49"/>
    <w:rsid w:val="00AA0181"/>
    <w:rsid w:val="00AA2147"/>
    <w:rsid w:val="00AA23FB"/>
    <w:rsid w:val="00AA250B"/>
    <w:rsid w:val="00AA2B00"/>
    <w:rsid w:val="00AA3698"/>
    <w:rsid w:val="00AA76E0"/>
    <w:rsid w:val="00AB2933"/>
    <w:rsid w:val="00AB329D"/>
    <w:rsid w:val="00AB36D0"/>
    <w:rsid w:val="00AB623E"/>
    <w:rsid w:val="00AC0299"/>
    <w:rsid w:val="00AC25FD"/>
    <w:rsid w:val="00AC4108"/>
    <w:rsid w:val="00AC76DF"/>
    <w:rsid w:val="00AD32A3"/>
    <w:rsid w:val="00AD4460"/>
    <w:rsid w:val="00AD6838"/>
    <w:rsid w:val="00AD7381"/>
    <w:rsid w:val="00AE16F7"/>
    <w:rsid w:val="00AE37C2"/>
    <w:rsid w:val="00AF4174"/>
    <w:rsid w:val="00AF42D2"/>
    <w:rsid w:val="00AF4CE8"/>
    <w:rsid w:val="00AF7209"/>
    <w:rsid w:val="00B0587E"/>
    <w:rsid w:val="00B20ABF"/>
    <w:rsid w:val="00B26C11"/>
    <w:rsid w:val="00B320FB"/>
    <w:rsid w:val="00B32D85"/>
    <w:rsid w:val="00B3340D"/>
    <w:rsid w:val="00B35E6D"/>
    <w:rsid w:val="00B36ED1"/>
    <w:rsid w:val="00B37DB1"/>
    <w:rsid w:val="00B41D43"/>
    <w:rsid w:val="00B446A5"/>
    <w:rsid w:val="00B4665B"/>
    <w:rsid w:val="00B54A5F"/>
    <w:rsid w:val="00B551B7"/>
    <w:rsid w:val="00B55E9B"/>
    <w:rsid w:val="00B6224A"/>
    <w:rsid w:val="00B66C80"/>
    <w:rsid w:val="00B75B74"/>
    <w:rsid w:val="00B80876"/>
    <w:rsid w:val="00B846E1"/>
    <w:rsid w:val="00B857FC"/>
    <w:rsid w:val="00B8705E"/>
    <w:rsid w:val="00B8752B"/>
    <w:rsid w:val="00B91131"/>
    <w:rsid w:val="00B95B94"/>
    <w:rsid w:val="00BA08A6"/>
    <w:rsid w:val="00BA1531"/>
    <w:rsid w:val="00BA4C18"/>
    <w:rsid w:val="00BA4EBD"/>
    <w:rsid w:val="00BA6616"/>
    <w:rsid w:val="00BB0C3B"/>
    <w:rsid w:val="00BB0C69"/>
    <w:rsid w:val="00BB29D0"/>
    <w:rsid w:val="00BB33AE"/>
    <w:rsid w:val="00BB5F5B"/>
    <w:rsid w:val="00BC280A"/>
    <w:rsid w:val="00BC4AB2"/>
    <w:rsid w:val="00BC5769"/>
    <w:rsid w:val="00BC7ACF"/>
    <w:rsid w:val="00BD2C87"/>
    <w:rsid w:val="00BD36AD"/>
    <w:rsid w:val="00BD7117"/>
    <w:rsid w:val="00BD72F4"/>
    <w:rsid w:val="00BE00CE"/>
    <w:rsid w:val="00BE033E"/>
    <w:rsid w:val="00BE0F35"/>
    <w:rsid w:val="00BE2B21"/>
    <w:rsid w:val="00BE4A52"/>
    <w:rsid w:val="00BE4E5F"/>
    <w:rsid w:val="00BF38AD"/>
    <w:rsid w:val="00BF5B91"/>
    <w:rsid w:val="00C055B9"/>
    <w:rsid w:val="00C10152"/>
    <w:rsid w:val="00C10B73"/>
    <w:rsid w:val="00C17357"/>
    <w:rsid w:val="00C22273"/>
    <w:rsid w:val="00C23470"/>
    <w:rsid w:val="00C25E05"/>
    <w:rsid w:val="00C26A14"/>
    <w:rsid w:val="00C26B12"/>
    <w:rsid w:val="00C26B55"/>
    <w:rsid w:val="00C37134"/>
    <w:rsid w:val="00C40F22"/>
    <w:rsid w:val="00C47937"/>
    <w:rsid w:val="00C50A3D"/>
    <w:rsid w:val="00C52859"/>
    <w:rsid w:val="00C53427"/>
    <w:rsid w:val="00C54249"/>
    <w:rsid w:val="00C54405"/>
    <w:rsid w:val="00C5631E"/>
    <w:rsid w:val="00C56750"/>
    <w:rsid w:val="00C56997"/>
    <w:rsid w:val="00C56DE5"/>
    <w:rsid w:val="00C612E8"/>
    <w:rsid w:val="00C67ABF"/>
    <w:rsid w:val="00C702A2"/>
    <w:rsid w:val="00C74E28"/>
    <w:rsid w:val="00C82006"/>
    <w:rsid w:val="00C82FC2"/>
    <w:rsid w:val="00C901EB"/>
    <w:rsid w:val="00C908FD"/>
    <w:rsid w:val="00C92DE0"/>
    <w:rsid w:val="00C97BD7"/>
    <w:rsid w:val="00C97C27"/>
    <w:rsid w:val="00C97F4A"/>
    <w:rsid w:val="00CA1A69"/>
    <w:rsid w:val="00CA30E0"/>
    <w:rsid w:val="00CA5432"/>
    <w:rsid w:val="00CA792F"/>
    <w:rsid w:val="00CA7BF9"/>
    <w:rsid w:val="00CB1620"/>
    <w:rsid w:val="00CB1635"/>
    <w:rsid w:val="00CB300A"/>
    <w:rsid w:val="00CB52C1"/>
    <w:rsid w:val="00CB5B2B"/>
    <w:rsid w:val="00CB7E50"/>
    <w:rsid w:val="00CC1192"/>
    <w:rsid w:val="00CC2628"/>
    <w:rsid w:val="00CC3984"/>
    <w:rsid w:val="00CC45F9"/>
    <w:rsid w:val="00CC4B46"/>
    <w:rsid w:val="00CD0736"/>
    <w:rsid w:val="00CD0D06"/>
    <w:rsid w:val="00CD1B5E"/>
    <w:rsid w:val="00CD3EA8"/>
    <w:rsid w:val="00CD622D"/>
    <w:rsid w:val="00CE3D4E"/>
    <w:rsid w:val="00CE55C3"/>
    <w:rsid w:val="00CF10E6"/>
    <w:rsid w:val="00CF40FD"/>
    <w:rsid w:val="00CF75D9"/>
    <w:rsid w:val="00D0320C"/>
    <w:rsid w:val="00D03D63"/>
    <w:rsid w:val="00D0663D"/>
    <w:rsid w:val="00D06652"/>
    <w:rsid w:val="00D10D8B"/>
    <w:rsid w:val="00D131ED"/>
    <w:rsid w:val="00D140FC"/>
    <w:rsid w:val="00D21060"/>
    <w:rsid w:val="00D2686D"/>
    <w:rsid w:val="00D27213"/>
    <w:rsid w:val="00D30A06"/>
    <w:rsid w:val="00D320B1"/>
    <w:rsid w:val="00D33944"/>
    <w:rsid w:val="00D33F98"/>
    <w:rsid w:val="00D35E6E"/>
    <w:rsid w:val="00D36958"/>
    <w:rsid w:val="00D448DB"/>
    <w:rsid w:val="00D463D5"/>
    <w:rsid w:val="00D4747B"/>
    <w:rsid w:val="00D50156"/>
    <w:rsid w:val="00D538AB"/>
    <w:rsid w:val="00D61484"/>
    <w:rsid w:val="00D617B1"/>
    <w:rsid w:val="00D62794"/>
    <w:rsid w:val="00D64B1B"/>
    <w:rsid w:val="00D709D0"/>
    <w:rsid w:val="00D7617A"/>
    <w:rsid w:val="00D76A0C"/>
    <w:rsid w:val="00D93703"/>
    <w:rsid w:val="00DA5C8B"/>
    <w:rsid w:val="00DA5E1B"/>
    <w:rsid w:val="00DA762E"/>
    <w:rsid w:val="00DB17B0"/>
    <w:rsid w:val="00DB21F0"/>
    <w:rsid w:val="00DB3E04"/>
    <w:rsid w:val="00DB6AEE"/>
    <w:rsid w:val="00DB7210"/>
    <w:rsid w:val="00DC630E"/>
    <w:rsid w:val="00DC6CC2"/>
    <w:rsid w:val="00DD2D03"/>
    <w:rsid w:val="00DD3605"/>
    <w:rsid w:val="00DD4A7E"/>
    <w:rsid w:val="00DE50FC"/>
    <w:rsid w:val="00DE6E7D"/>
    <w:rsid w:val="00DF0C39"/>
    <w:rsid w:val="00DF38BF"/>
    <w:rsid w:val="00DF4788"/>
    <w:rsid w:val="00DF4F35"/>
    <w:rsid w:val="00DF652B"/>
    <w:rsid w:val="00DF680C"/>
    <w:rsid w:val="00DF692D"/>
    <w:rsid w:val="00E03328"/>
    <w:rsid w:val="00E05BF5"/>
    <w:rsid w:val="00E075AE"/>
    <w:rsid w:val="00E13CE2"/>
    <w:rsid w:val="00E13FF2"/>
    <w:rsid w:val="00E26F25"/>
    <w:rsid w:val="00E40B6F"/>
    <w:rsid w:val="00E44D31"/>
    <w:rsid w:val="00E463E4"/>
    <w:rsid w:val="00E46BD5"/>
    <w:rsid w:val="00E508C3"/>
    <w:rsid w:val="00E50D5F"/>
    <w:rsid w:val="00E50E66"/>
    <w:rsid w:val="00E51054"/>
    <w:rsid w:val="00E53A68"/>
    <w:rsid w:val="00E55F6E"/>
    <w:rsid w:val="00E62402"/>
    <w:rsid w:val="00E66112"/>
    <w:rsid w:val="00E7037C"/>
    <w:rsid w:val="00E829EE"/>
    <w:rsid w:val="00E838CE"/>
    <w:rsid w:val="00E83E7A"/>
    <w:rsid w:val="00E84A4E"/>
    <w:rsid w:val="00E867AC"/>
    <w:rsid w:val="00E92473"/>
    <w:rsid w:val="00E94DFD"/>
    <w:rsid w:val="00E96BAB"/>
    <w:rsid w:val="00EA64D2"/>
    <w:rsid w:val="00EB2A43"/>
    <w:rsid w:val="00EB2AB6"/>
    <w:rsid w:val="00EB4EF3"/>
    <w:rsid w:val="00EC3676"/>
    <w:rsid w:val="00EC7113"/>
    <w:rsid w:val="00EC791A"/>
    <w:rsid w:val="00ED031D"/>
    <w:rsid w:val="00ED1634"/>
    <w:rsid w:val="00ED190D"/>
    <w:rsid w:val="00ED2212"/>
    <w:rsid w:val="00ED280B"/>
    <w:rsid w:val="00ED3B63"/>
    <w:rsid w:val="00ED3D37"/>
    <w:rsid w:val="00ED4CD1"/>
    <w:rsid w:val="00ED6F19"/>
    <w:rsid w:val="00EE05DC"/>
    <w:rsid w:val="00EE18B1"/>
    <w:rsid w:val="00EE367F"/>
    <w:rsid w:val="00EE4138"/>
    <w:rsid w:val="00EE420E"/>
    <w:rsid w:val="00EF4772"/>
    <w:rsid w:val="00EF5E50"/>
    <w:rsid w:val="00EF739A"/>
    <w:rsid w:val="00F017D7"/>
    <w:rsid w:val="00F02ABC"/>
    <w:rsid w:val="00F02DA7"/>
    <w:rsid w:val="00F13A7E"/>
    <w:rsid w:val="00F13C8F"/>
    <w:rsid w:val="00F151CC"/>
    <w:rsid w:val="00F225C7"/>
    <w:rsid w:val="00F23B70"/>
    <w:rsid w:val="00F24F13"/>
    <w:rsid w:val="00F2683D"/>
    <w:rsid w:val="00F30F58"/>
    <w:rsid w:val="00F354A1"/>
    <w:rsid w:val="00F359AE"/>
    <w:rsid w:val="00F36A94"/>
    <w:rsid w:val="00F45BBF"/>
    <w:rsid w:val="00F50926"/>
    <w:rsid w:val="00F52E3E"/>
    <w:rsid w:val="00F53D15"/>
    <w:rsid w:val="00F550A5"/>
    <w:rsid w:val="00F55E97"/>
    <w:rsid w:val="00F56130"/>
    <w:rsid w:val="00F56810"/>
    <w:rsid w:val="00F62423"/>
    <w:rsid w:val="00F64265"/>
    <w:rsid w:val="00F65DD1"/>
    <w:rsid w:val="00F66DB9"/>
    <w:rsid w:val="00F67559"/>
    <w:rsid w:val="00F67843"/>
    <w:rsid w:val="00F71C42"/>
    <w:rsid w:val="00F726EC"/>
    <w:rsid w:val="00F73DEE"/>
    <w:rsid w:val="00F74453"/>
    <w:rsid w:val="00F80492"/>
    <w:rsid w:val="00F81F36"/>
    <w:rsid w:val="00F8250C"/>
    <w:rsid w:val="00F85A8D"/>
    <w:rsid w:val="00F85D1E"/>
    <w:rsid w:val="00F870AD"/>
    <w:rsid w:val="00F90CF6"/>
    <w:rsid w:val="00F92CDE"/>
    <w:rsid w:val="00F94DDE"/>
    <w:rsid w:val="00FA0075"/>
    <w:rsid w:val="00FA2ECD"/>
    <w:rsid w:val="00FA3AE5"/>
    <w:rsid w:val="00FA3D02"/>
    <w:rsid w:val="00FA7683"/>
    <w:rsid w:val="00FB0C7A"/>
    <w:rsid w:val="00FB3BFE"/>
    <w:rsid w:val="00FB5F45"/>
    <w:rsid w:val="00FC0A64"/>
    <w:rsid w:val="00FC171E"/>
    <w:rsid w:val="00FC24EB"/>
    <w:rsid w:val="00FC77A5"/>
    <w:rsid w:val="00FC78F0"/>
    <w:rsid w:val="00FD17D3"/>
    <w:rsid w:val="00FD5763"/>
    <w:rsid w:val="00FF2932"/>
    <w:rsid w:val="00FF2FD9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D9C2E3"/>
  <w15:chartTrackingRefBased/>
  <w15:docId w15:val="{A3858D04-D94C-4241-A408-38F370BF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E1F"/>
    <w:pPr>
      <w:widowControl w:val="0"/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Tekstpodstawowy"/>
    <w:autoRedefine/>
    <w:qFormat/>
    <w:rsid w:val="00BA4C18"/>
    <w:pPr>
      <w:suppressAutoHyphens w:val="0"/>
      <w:spacing w:before="360" w:line="360" w:lineRule="auto"/>
      <w:outlineLvl w:val="0"/>
    </w:pPr>
    <w:rPr>
      <w:rFonts w:ascii="Calibri" w:hAnsi="Calibri" w:cs="Calibri"/>
      <w:b/>
      <w:bCs/>
      <w:color w:val="7030A0"/>
      <w:sz w:val="28"/>
      <w:szCs w:val="28"/>
      <w:u w:val="single"/>
      <w:lang w:eastAsia="pl-PL"/>
    </w:rPr>
  </w:style>
  <w:style w:type="paragraph" w:styleId="Nagwek2">
    <w:name w:val="heading 2"/>
    <w:basedOn w:val="Nagwek20"/>
    <w:next w:val="Tekstpodstawow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i/>
      <w:iCs/>
      <w:sz w:val="28"/>
      <w:szCs w:val="28"/>
    </w:rPr>
  </w:style>
  <w:style w:type="paragraph" w:styleId="Nagwek4">
    <w:name w:val="heading 4"/>
    <w:basedOn w:val="Normalny"/>
    <w:link w:val="Nagwek4Znak"/>
    <w:autoRedefine/>
    <w:qFormat/>
    <w:rsid w:val="004D1DAE"/>
    <w:pPr>
      <w:keepNext/>
      <w:widowControl/>
      <w:tabs>
        <w:tab w:val="num" w:pos="864"/>
      </w:tabs>
      <w:suppressAutoHyphens w:val="0"/>
      <w:spacing w:before="60" w:after="60"/>
      <w:ind w:left="864" w:hanging="864"/>
      <w:textAlignment w:val="auto"/>
      <w:outlineLvl w:val="3"/>
    </w:pPr>
    <w:rPr>
      <w:rFonts w:ascii="Times New Roman" w:eastAsia="Times New Roman" w:hAnsi="Times New Roman" w:cs="Times New Roman"/>
      <w:bCs/>
      <w:kern w:val="0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745ECD"/>
    <w:pPr>
      <w:widowControl/>
      <w:suppressAutoHyphens w:val="0"/>
      <w:spacing w:line="276" w:lineRule="auto"/>
      <w:textAlignment w:val="auto"/>
      <w:outlineLvl w:val="4"/>
    </w:pPr>
    <w:rPr>
      <w:rFonts w:ascii="Calibri" w:eastAsia="Calibri" w:hAnsi="Calibri" w:cs="Calibri"/>
      <w:b/>
      <w:kern w:val="0"/>
      <w:sz w:val="22"/>
      <w:szCs w:val="22"/>
      <w:lang w:eastAsia="en-US" w:bidi="ar-SA"/>
    </w:rPr>
  </w:style>
  <w:style w:type="paragraph" w:styleId="Nagwek6">
    <w:name w:val="heading 6"/>
    <w:basedOn w:val="Normalny"/>
    <w:next w:val="Normalny"/>
    <w:link w:val="Nagwek6Znak"/>
    <w:qFormat/>
    <w:rsid w:val="00745ECD"/>
    <w:pPr>
      <w:spacing w:line="360" w:lineRule="auto"/>
      <w:outlineLvl w:val="5"/>
    </w:pPr>
    <w:rPr>
      <w:rFonts w:ascii="Calibri" w:eastAsia="Calibri" w:hAnsi="Calibri" w:cs="Calibri"/>
      <w:b/>
      <w:kern w:val="0"/>
      <w:sz w:val="22"/>
      <w:szCs w:val="22"/>
      <w:lang w:eastAsia="en-US" w:bidi="ar-SA"/>
    </w:rPr>
  </w:style>
  <w:style w:type="paragraph" w:styleId="Nagwek7">
    <w:name w:val="heading 7"/>
    <w:basedOn w:val="Normalny"/>
    <w:next w:val="Normalny"/>
    <w:link w:val="Nagwek7Znak"/>
    <w:qFormat/>
    <w:rsid w:val="004D1DAE"/>
    <w:pPr>
      <w:widowControl/>
      <w:tabs>
        <w:tab w:val="num" w:pos="1296"/>
      </w:tabs>
      <w:suppressAutoHyphens w:val="0"/>
      <w:spacing w:before="240" w:after="60"/>
      <w:ind w:left="1296" w:hanging="1296"/>
      <w:textAlignment w:val="auto"/>
      <w:outlineLvl w:val="6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agwek8">
    <w:name w:val="heading 8"/>
    <w:basedOn w:val="Normalny"/>
    <w:next w:val="Normalny"/>
    <w:link w:val="Nagwek8Znak"/>
    <w:qFormat/>
    <w:rsid w:val="004D1DAE"/>
    <w:pPr>
      <w:widowControl/>
      <w:tabs>
        <w:tab w:val="num" w:pos="1440"/>
      </w:tabs>
      <w:suppressAutoHyphens w:val="0"/>
      <w:spacing w:before="240" w:after="60"/>
      <w:ind w:left="1440" w:hanging="1440"/>
      <w:textAlignment w:val="auto"/>
      <w:outlineLvl w:val="7"/>
    </w:pPr>
    <w:rPr>
      <w:rFonts w:ascii="Times New Roman" w:eastAsia="Times New Roman" w:hAnsi="Times New Roman" w:cs="Times New Roman"/>
      <w:i/>
      <w:iCs/>
      <w:kern w:val="0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4D1DAE"/>
    <w:pPr>
      <w:widowControl/>
      <w:tabs>
        <w:tab w:val="num" w:pos="1584"/>
      </w:tabs>
      <w:suppressAutoHyphens w:val="0"/>
      <w:spacing w:before="240" w:after="60"/>
      <w:ind w:left="1584" w:hanging="1584"/>
      <w:textAlignment w:val="auto"/>
      <w:outlineLvl w:val="8"/>
    </w:pPr>
    <w:rPr>
      <w:rFonts w:ascii="Arial" w:eastAsia="Times New Roman" w:hAnsi="Arial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Arial" w:hAnsi="Arial" w:cs="Arial"/>
      <w:b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  <w:lang w:eastAsia="pl-P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/>
      <w:bCs/>
      <w:sz w:val="22"/>
      <w:szCs w:val="22"/>
      <w:lang w:eastAsia="pl-P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eastAsia="Times New Roman" w:hAnsi="Arial" w:cs="Times New Roman"/>
      <w:b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Calibri" w:hAnsi="Symbol" w:cs="Symbol"/>
      <w:color w:val="000000"/>
      <w:sz w:val="22"/>
      <w:szCs w:val="22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Arial" w:hAnsi="Arial" w:cs="Arial"/>
      <w:sz w:val="22"/>
      <w:szCs w:val="22"/>
      <w:lang w:eastAsia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color w:val="0000FF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sz w:val="22"/>
      <w:szCs w:val="22"/>
      <w:lang w:eastAsia="pl-P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sz w:val="22"/>
      <w:szCs w:val="22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sz w:val="22"/>
      <w:szCs w:val="22"/>
      <w:lang w:eastAsia="pl-P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Arial" w:hAnsi="Arial" w:cs="Arial"/>
      <w:b/>
      <w:bCs/>
      <w:i/>
      <w:iCs/>
      <w:color w:val="000000"/>
      <w:sz w:val="22"/>
      <w:szCs w:val="22"/>
      <w:lang w:eastAsia="ar-SA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Arial" w:eastAsia="Times New Roman" w:hAnsi="Arial" w:cs="Times New Roman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Liberation Serif" w:hAnsi="Liberation Serif" w:cs="Arial"/>
      <w:b/>
      <w:sz w:val="22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  <w:color w:val="000000"/>
      <w:sz w:val="22"/>
      <w:szCs w:val="22"/>
      <w:lang w:eastAsia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  <w:b/>
      <w:color w:val="000000"/>
      <w:sz w:val="22"/>
      <w:szCs w:val="22"/>
      <w:lang w:eastAsia="pl-P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  <w:b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Times New Roman" w:hAnsi="Arial" w:cs="Times New Roman"/>
      <w:b/>
      <w:sz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eastAsia="Times New Roman" w:cs="Times New Roman"/>
      <w:b/>
      <w:sz w:val="22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Arial" w:hAnsi="Arial" w:cs="Arial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/>
      <w:sz w:val="22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Arial" w:hAnsi="Arial" w:cs="Arial"/>
      <w:sz w:val="22"/>
      <w:szCs w:val="22"/>
      <w:lang w:eastAsia="pl-PL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Arial" w:hAnsi="Arial" w:cs="Arial"/>
      <w:sz w:val="22"/>
      <w:szCs w:val="22"/>
      <w:lang w:eastAsia="pl-PL"/>
    </w:rPr>
  </w:style>
  <w:style w:type="character" w:customStyle="1" w:styleId="WW8Num44z1">
    <w:name w:val="WW8Num44z1"/>
  </w:style>
  <w:style w:type="character" w:customStyle="1" w:styleId="WW8Num44z2">
    <w:name w:val="WW8Num44z2"/>
    <w:rPr>
      <w:rFonts w:ascii="Arial" w:hAnsi="Arial" w:cs="Arial"/>
      <w:sz w:val="22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Liberation Serif" w:hAnsi="Liberation Serif" w:cs="Arial"/>
      <w:b/>
      <w:sz w:val="22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Arial" w:eastAsia="Times New Roman" w:hAnsi="Arial" w:cs="Arial"/>
      <w:color w:val="000000"/>
      <w:sz w:val="22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Symbol" w:hAnsi="Symbol" w:cs="Symbol"/>
      <w:color w:val="000000"/>
      <w:sz w:val="22"/>
      <w:szCs w:val="22"/>
      <w:lang w:eastAsia="pl-P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49z0">
    <w:name w:val="WW8Num49z0"/>
    <w:rPr>
      <w:rFonts w:ascii="Symbol" w:hAnsi="Symbol" w:cs="Symbol"/>
      <w:sz w:val="22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rFonts w:ascii="Symbol" w:hAnsi="Symbol" w:cs="Symbol"/>
      <w:sz w:val="22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eastAsia="Times New Roman" w:hAnsi="Arial" w:cs="Times New Roman"/>
      <w:b/>
      <w:color w:val="auto"/>
      <w:sz w:val="22"/>
      <w:szCs w:val="22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eastAsia="Calibri"/>
      <w:color w:val="000000"/>
      <w:sz w:val="16"/>
      <w:szCs w:val="16"/>
      <w:lang w:eastAsia="en-US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Arial" w:eastAsia="Times New Roman" w:hAnsi="Arial" w:cs="Arial"/>
      <w:b/>
      <w:kern w:val="0"/>
      <w:sz w:val="22"/>
      <w:szCs w:val="22"/>
      <w:lang w:eastAsia="pl-PL" w:bidi="ar-SA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Calibri" w:hAnsi="Arial" w:cs="Arial"/>
      <w:color w:val="auto"/>
      <w:kern w:val="0"/>
      <w:sz w:val="22"/>
      <w:szCs w:val="22"/>
      <w:lang w:eastAsia="en-US" w:bidi="ar-SA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Arial" w:hAnsi="Arial" w:cs="Arial"/>
      <w:b/>
      <w:sz w:val="22"/>
      <w:szCs w:val="22"/>
      <w:lang w:eastAsia="pl-PL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Arial" w:eastAsia="Calibri" w:hAnsi="Arial" w:cs="Arial"/>
      <w:b/>
      <w:i/>
      <w:iCs/>
      <w:kern w:val="0"/>
      <w:sz w:val="22"/>
      <w:szCs w:val="20"/>
      <w:lang w:eastAsia="pl-PL" w:bidi="ar-SA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61z0">
    <w:name w:val="WW8Num61z0"/>
    <w:rPr>
      <w:rFonts w:ascii="Arial" w:eastAsia="Calibri" w:hAnsi="Arial" w:cs="Arial"/>
      <w:b/>
      <w:i/>
      <w:iCs/>
      <w:kern w:val="0"/>
      <w:sz w:val="22"/>
      <w:szCs w:val="20"/>
      <w:lang w:eastAsia="pl-PL" w:bidi="ar-SA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Domylnaczcionkaakapitu1">
    <w:name w:val="Domyślna czcionka akapitu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Domylnaczcionkaakapitu10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1">
    <w:name w:val="Nagłówek 1 Znak1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qFormat/>
  </w:style>
  <w:style w:type="character" w:customStyle="1" w:styleId="TematkomentarzaZnak">
    <w:name w:val="Temat komentarza Znak"/>
    <w:rPr>
      <w:b/>
      <w:bCs/>
    </w:r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aliases w:val="UNI-Nagłówek strony Znak,Nagłówek strony nieparzystej Znak,Nagłówek strony Znak,Nagłówek strony1 Znak,Nagłówek strony11 Znak,Nagłówek strony11 Znak Znak Znak,Nagłówek tabeli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Hipercze">
    <w:name w:val="Hyperlink"/>
    <w:rPr>
      <w:color w:val="0000FF"/>
      <w:u w:val="single"/>
    </w:rPr>
  </w:style>
  <w:style w:type="paragraph" w:customStyle="1" w:styleId="Nagwek20">
    <w:name w:val="Nagłówek2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pPr>
      <w:widowControl w:val="0"/>
      <w:suppressAutoHyphens/>
      <w:jc w:val="both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Legenda1">
    <w:name w:val="Legenda1"/>
    <w:pPr>
      <w:widowControl w:val="0"/>
      <w:suppressLineNumbers/>
      <w:suppressAutoHyphens/>
      <w:spacing w:before="120" w:after="120"/>
    </w:pPr>
    <w:rPr>
      <w:rFonts w:ascii="Liberation Serif" w:eastAsia="NSimSun" w:hAnsi="Liberation Serif" w:cs="Liberation Serif"/>
      <w:i/>
      <w:iCs/>
      <w:sz w:val="24"/>
      <w:szCs w:val="24"/>
      <w:lang w:eastAsia="zh-CN" w:bidi="hi-IN"/>
    </w:rPr>
  </w:style>
  <w:style w:type="paragraph" w:customStyle="1" w:styleId="Nagwek10">
    <w:name w:val="Nagłówek1"/>
    <w:pPr>
      <w:keepNext/>
      <w:widowControl w:val="0"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 w:bidi="hi-IN"/>
    </w:rPr>
  </w:style>
  <w:style w:type="paragraph" w:customStyle="1" w:styleId="Podpis1">
    <w:name w:val="Podpis1"/>
    <w:pPr>
      <w:widowControl w:val="0"/>
      <w:suppressLineNumbers/>
      <w:suppressAutoHyphens/>
      <w:spacing w:before="120" w:after="120"/>
    </w:pPr>
    <w:rPr>
      <w:rFonts w:ascii="Liberation Serif" w:eastAsia="NSimSun" w:hAnsi="Liberation Serif" w:cs="Liberation Serif"/>
      <w:i/>
      <w:iCs/>
      <w:sz w:val="24"/>
      <w:szCs w:val="24"/>
      <w:lang w:eastAsia="zh-CN" w:bidi="hi-IN"/>
    </w:rPr>
  </w:style>
  <w:style w:type="paragraph" w:styleId="Podtytu">
    <w:name w:val="Subtitle"/>
    <w:basedOn w:val="Nagwek20"/>
    <w:next w:val="Tekstpodstawowy"/>
    <w:link w:val="PodtytuZnak"/>
    <w:uiPriority w:val="11"/>
    <w:qFormat/>
    <w:rPr>
      <w:i/>
      <w:iCs/>
    </w:rPr>
  </w:style>
  <w:style w:type="paragraph" w:customStyle="1" w:styleId="Footnote">
    <w:name w:val="Footnote"/>
    <w:pPr>
      <w:widowControl w:val="0"/>
      <w:suppressAutoHyphens/>
    </w:pPr>
    <w:rPr>
      <w:rFonts w:ascii="Liberation Serif" w:eastAsia="NSimSun" w:hAnsi="Liberation Serif" w:cs="Arial"/>
      <w:lang w:eastAsia="zh-CN" w:bidi="hi-IN"/>
    </w:rPr>
  </w:style>
  <w:style w:type="paragraph" w:customStyle="1" w:styleId="Tekstdymka1">
    <w:name w:val="Tekst dymka1"/>
    <w:pPr>
      <w:widowControl w:val="0"/>
      <w:suppressAutoHyphens/>
    </w:pPr>
    <w:rPr>
      <w:rFonts w:ascii="Tahoma" w:eastAsia="NSimSun" w:hAnsi="Tahoma" w:cs="Tahoma"/>
      <w:sz w:val="16"/>
      <w:szCs w:val="16"/>
      <w:lang w:eastAsia="zh-CN" w:bidi="hi-IN"/>
    </w:rPr>
  </w:style>
  <w:style w:type="paragraph" w:customStyle="1" w:styleId="Tekstkomentarza1">
    <w:name w:val="Tekst komentarza1"/>
    <w:pPr>
      <w:widowControl w:val="0"/>
      <w:suppressAutoHyphens/>
    </w:pPr>
    <w:rPr>
      <w:rFonts w:ascii="Liberation Serif" w:eastAsia="NSimSun" w:hAnsi="Liberation Serif" w:cs="Arial"/>
      <w:lang w:eastAsia="zh-CN" w:bidi="hi-IN"/>
    </w:rPr>
  </w:style>
  <w:style w:type="paragraph" w:customStyle="1" w:styleId="Tematkomentarza1">
    <w:name w:val="Temat komentarza1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Akapitzlist1">
    <w:name w:val="Akapit z listą1"/>
    <w:pPr>
      <w:widowControl w:val="0"/>
      <w:suppressAutoHyphens/>
      <w:ind w:left="720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UNI-Nagłówek strony,Nagłówek strony nieparzystej,Nagłówek strony,Nagłówek strony1,Nagłówek strony11,Nagłówek strony11 Znak Znak"/>
    <w:basedOn w:val="Gwkaistopka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Stopka">
    <w:name w:val="footer"/>
    <w:basedOn w:val="Gwkaistopka"/>
    <w:uiPriority w:val="99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Lista1">
    <w:name w:val="Lista1"/>
    <w:pPr>
      <w:widowControl w:val="0"/>
      <w:spacing w:before="60" w:after="120" w:line="288" w:lineRule="auto"/>
      <w:ind w:left="567" w:hanging="425"/>
      <w:jc w:val="both"/>
    </w:pPr>
    <w:rPr>
      <w:rFonts w:ascii="Calibri" w:eastAsia="Calibri" w:hAnsi="Calibri" w:cs="Calibri"/>
      <w:sz w:val="22"/>
      <w:szCs w:val="22"/>
      <w:lang w:eastAsia="zh-CN" w:bidi="hi-IN"/>
    </w:rPr>
  </w:style>
  <w:style w:type="paragraph" w:customStyle="1" w:styleId="Default">
    <w:name w:val="Default"/>
    <w:qFormat/>
    <w:pPr>
      <w:widowControl w:val="0"/>
      <w:suppressAutoHyphens/>
      <w:textAlignment w:val="baseline"/>
    </w:pPr>
    <w:rPr>
      <w:rFonts w:ascii="Arial" w:hAnsi="Arial" w:cs="Arial"/>
      <w:color w:val="000000"/>
      <w:kern w:val="2"/>
      <w:sz w:val="24"/>
      <w:szCs w:val="24"/>
      <w:lang w:eastAsia="zh-CN"/>
    </w:rPr>
  </w:style>
  <w:style w:type="paragraph" w:styleId="Akapitzlist">
    <w:name w:val="List Paragraph"/>
    <w:aliases w:val="sw tekst,CW_Lista,Wypunktowanie,L1,Numerowanie,Akapit z listą BS,lp1,Preambuła,CP-UC,CP-Punkty,Bullet List,List - bullets,Equipment,Bullet 1,List Paragraph Char Char,b1,Figure_name,Numbered Indented Text,List Paragraph11,Ref,List_TIS,Styl"/>
    <w:basedOn w:val="Normalny"/>
    <w:link w:val="AkapitzlistZnak"/>
    <w:uiPriority w:val="34"/>
    <w:qFormat/>
    <w:rsid w:val="00BC280A"/>
    <w:pPr>
      <w:ind w:left="708"/>
    </w:pPr>
    <w:rPr>
      <w:rFonts w:cs="Mangal"/>
      <w:szCs w:val="21"/>
    </w:rPr>
  </w:style>
  <w:style w:type="character" w:customStyle="1" w:styleId="AkapitzlistZnak">
    <w:name w:val="Akapit z listą Znak"/>
    <w:aliases w:val="sw tekst Znak,CW_Lista Znak,Wypunktowanie Znak,L1 Znak,Numerowanie Znak,Akapit z listą BS Znak,lp1 Znak,Preambuła Znak,CP-UC Znak,CP-Punkty Znak,Bullet List Znak,List - bullets Znak,Equipment Znak,Bullet 1 Znak,b1 Znak,Ref Znak"/>
    <w:link w:val="Akapitzlist"/>
    <w:uiPriority w:val="34"/>
    <w:qFormat/>
    <w:rsid w:val="00484260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484260"/>
    <w:pPr>
      <w:widowControl/>
      <w:suppressAutoHyphens w:val="0"/>
      <w:spacing w:after="120"/>
      <w:ind w:left="283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484260"/>
    <w:rPr>
      <w:sz w:val="24"/>
      <w:szCs w:val="24"/>
    </w:rPr>
  </w:style>
  <w:style w:type="numbering" w:customStyle="1" w:styleId="Zaimportowanystyl2">
    <w:name w:val="Zaimportowany styl 2"/>
    <w:rsid w:val="009E5876"/>
    <w:pPr>
      <w:numPr>
        <w:numId w:val="4"/>
      </w:numPr>
    </w:pPr>
  </w:style>
  <w:style w:type="character" w:customStyle="1" w:styleId="Nagwek4Znak">
    <w:name w:val="Nagłówek 4 Znak"/>
    <w:link w:val="Nagwek4"/>
    <w:rsid w:val="004D1DAE"/>
    <w:rPr>
      <w:bCs/>
      <w:sz w:val="24"/>
      <w:szCs w:val="24"/>
    </w:rPr>
  </w:style>
  <w:style w:type="character" w:customStyle="1" w:styleId="Nagwek5Znak">
    <w:name w:val="Nagłówek 5 Znak"/>
    <w:link w:val="Nagwek5"/>
    <w:rsid w:val="00745ECD"/>
    <w:rPr>
      <w:rFonts w:ascii="Calibri" w:eastAsia="Calibri" w:hAnsi="Calibri" w:cs="Calibri"/>
      <w:b/>
      <w:sz w:val="22"/>
      <w:szCs w:val="22"/>
      <w:lang w:eastAsia="en-US"/>
    </w:rPr>
  </w:style>
  <w:style w:type="character" w:customStyle="1" w:styleId="Nagwek6Znak">
    <w:name w:val="Nagłówek 6 Znak"/>
    <w:link w:val="Nagwek6"/>
    <w:rsid w:val="00745ECD"/>
    <w:rPr>
      <w:rFonts w:ascii="Calibri" w:eastAsia="Calibri" w:hAnsi="Calibri" w:cs="Calibri"/>
      <w:b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4D1DAE"/>
    <w:rPr>
      <w:sz w:val="24"/>
      <w:szCs w:val="24"/>
    </w:rPr>
  </w:style>
  <w:style w:type="character" w:customStyle="1" w:styleId="Nagwek8Znak">
    <w:name w:val="Nagłówek 8 Znak"/>
    <w:link w:val="Nagwek8"/>
    <w:rsid w:val="004D1DAE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4D1DAE"/>
    <w:rPr>
      <w:rFonts w:ascii="Arial" w:hAnsi="Arial" w:cs="Arial"/>
      <w:sz w:val="22"/>
      <w:szCs w:val="22"/>
    </w:rPr>
  </w:style>
  <w:style w:type="paragraph" w:styleId="Bezodstpw">
    <w:name w:val="No Spacing"/>
    <w:uiPriority w:val="1"/>
    <w:qFormat/>
    <w:rsid w:val="00313FEF"/>
    <w:pPr>
      <w:widowControl w:val="0"/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DF692D"/>
    <w:pPr>
      <w:numPr>
        <w:numId w:val="8"/>
      </w:numPr>
      <w:suppressAutoHyphens w:val="0"/>
      <w:autoSpaceDE w:val="0"/>
      <w:autoSpaceDN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 w:eastAsia="en-US" w:bidi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3AF"/>
    <w:pPr>
      <w:widowControl/>
      <w:suppressAutoHyphens w:val="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1">
    <w:name w:val="Tekst przypisu dolnego Znak1"/>
    <w:uiPriority w:val="99"/>
    <w:semiHidden/>
    <w:rsid w:val="001E63AF"/>
    <w:rPr>
      <w:rFonts w:ascii="Liberation Serif" w:eastAsia="NSimSun" w:hAnsi="Liberation Serif" w:cs="Mangal"/>
      <w:kern w:val="2"/>
      <w:szCs w:val="18"/>
      <w:lang w:eastAsia="zh-CN" w:bidi="hi-IN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CF75D9"/>
    <w:rPr>
      <w:rFonts w:ascii="Tahoma" w:hAnsi="Tahoma" w:cs="Mangal"/>
      <w:sz w:val="16"/>
      <w:szCs w:val="14"/>
    </w:rPr>
  </w:style>
  <w:style w:type="character" w:customStyle="1" w:styleId="TekstdymkaZnak1">
    <w:name w:val="Tekst dymka Znak1"/>
    <w:link w:val="Tekstdymka"/>
    <w:uiPriority w:val="99"/>
    <w:semiHidden/>
    <w:rsid w:val="00CF75D9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customStyle="1" w:styleId="UnresolvedMention">
    <w:name w:val="Unresolved Mention"/>
    <w:uiPriority w:val="99"/>
    <w:semiHidden/>
    <w:unhideWhenUsed/>
    <w:rsid w:val="00747F8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320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C235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C235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3374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2975D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2975D9"/>
    <w:rPr>
      <w:rFonts w:cs="Mangal"/>
      <w:sz w:val="20"/>
      <w:szCs w:val="18"/>
    </w:rPr>
  </w:style>
  <w:style w:type="character" w:customStyle="1" w:styleId="TekstkomentarzaZnak1">
    <w:name w:val="Tekst komentarza Znak1"/>
    <w:link w:val="Tekstkomentarza"/>
    <w:uiPriority w:val="99"/>
    <w:semiHidden/>
    <w:rsid w:val="002975D9"/>
    <w:rPr>
      <w:rFonts w:ascii="Liberation Serif" w:eastAsia="NSimSun" w:hAnsi="Liberation Serif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2975D9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2975D9"/>
    <w:rPr>
      <w:rFonts w:ascii="Liberation Serif" w:eastAsia="NSimSun" w:hAnsi="Liberation Serif" w:cs="Mangal"/>
      <w:b/>
      <w:bCs/>
      <w:kern w:val="2"/>
      <w:szCs w:val="18"/>
      <w:lang w:eastAsia="zh-CN" w:bidi="hi-IN"/>
    </w:rPr>
  </w:style>
  <w:style w:type="numbering" w:customStyle="1" w:styleId="WWNum1">
    <w:name w:val="WWNum1"/>
    <w:basedOn w:val="Bezlisty"/>
    <w:rsid w:val="004D161F"/>
    <w:pPr>
      <w:numPr>
        <w:numId w:val="73"/>
      </w:numPr>
    </w:pPr>
  </w:style>
  <w:style w:type="numbering" w:customStyle="1" w:styleId="WWNum2">
    <w:name w:val="WWNum2"/>
    <w:basedOn w:val="Bezlisty"/>
    <w:rsid w:val="004D161F"/>
    <w:pPr>
      <w:numPr>
        <w:numId w:val="72"/>
      </w:numPr>
    </w:pPr>
  </w:style>
  <w:style w:type="numbering" w:customStyle="1" w:styleId="WWNum3">
    <w:name w:val="WWNum3"/>
    <w:basedOn w:val="Bezlisty"/>
    <w:rsid w:val="004D161F"/>
    <w:pPr>
      <w:numPr>
        <w:numId w:val="25"/>
      </w:numPr>
    </w:pPr>
  </w:style>
  <w:style w:type="numbering" w:customStyle="1" w:styleId="WW8Num1">
    <w:name w:val="WW8Num1"/>
    <w:rsid w:val="00C40F22"/>
    <w:pPr>
      <w:numPr>
        <w:numId w:val="26"/>
      </w:numPr>
    </w:pPr>
  </w:style>
  <w:style w:type="numbering" w:customStyle="1" w:styleId="WW8Num10">
    <w:name w:val="WW8Num10"/>
    <w:rsid w:val="00C40F22"/>
    <w:pPr>
      <w:numPr>
        <w:numId w:val="27"/>
      </w:numPr>
    </w:pPr>
  </w:style>
  <w:style w:type="numbering" w:customStyle="1" w:styleId="WW8Num9">
    <w:name w:val="WW8Num9"/>
    <w:rsid w:val="00C40F22"/>
    <w:pPr>
      <w:numPr>
        <w:numId w:val="28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2ABD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692ABD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92ABD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92ABD"/>
    <w:rPr>
      <w:rFonts w:ascii="Liberation Serif" w:eastAsia="NSimSun" w:hAnsi="Liberation Serif" w:cs="Mangal"/>
      <w:kern w:val="2"/>
      <w:sz w:val="16"/>
      <w:szCs w:val="14"/>
      <w:lang w:eastAsia="zh-CN" w:bidi="hi-IN"/>
    </w:rPr>
  </w:style>
  <w:style w:type="paragraph" w:styleId="Tytu">
    <w:name w:val="Title"/>
    <w:basedOn w:val="Normalny"/>
    <w:next w:val="Normalny"/>
    <w:link w:val="TytuZnak1"/>
    <w:qFormat/>
    <w:rsid w:val="00DB3E04"/>
    <w:pPr>
      <w:spacing w:before="240" w:after="60"/>
      <w:jc w:val="center"/>
      <w:outlineLvl w:val="0"/>
    </w:pPr>
    <w:rPr>
      <w:rFonts w:ascii="Calibri Light" w:eastAsia="Times New Roman" w:hAnsi="Calibri Light" w:cs="Mangal"/>
      <w:b/>
      <w:bCs/>
      <w:kern w:val="28"/>
      <w:sz w:val="32"/>
      <w:szCs w:val="29"/>
    </w:rPr>
  </w:style>
  <w:style w:type="character" w:customStyle="1" w:styleId="TytuZnak1">
    <w:name w:val="Tytuł Znak1"/>
    <w:link w:val="Tytu"/>
    <w:uiPriority w:val="10"/>
    <w:rsid w:val="00DB3E04"/>
    <w:rPr>
      <w:rFonts w:ascii="Calibri Light" w:eastAsia="Times New Roman" w:hAnsi="Calibri Light" w:cs="Mangal"/>
      <w:b/>
      <w:bCs/>
      <w:kern w:val="28"/>
      <w:sz w:val="32"/>
      <w:szCs w:val="29"/>
      <w:lang w:eastAsia="zh-CN" w:bidi="hi-IN"/>
    </w:rPr>
  </w:style>
  <w:style w:type="character" w:customStyle="1" w:styleId="PodtytuZnak">
    <w:name w:val="Podtytuł Znak"/>
    <w:link w:val="Podtytu"/>
    <w:uiPriority w:val="11"/>
    <w:rsid w:val="00AC4108"/>
    <w:rPr>
      <w:rFonts w:ascii="Liberation Serif" w:eastAsia="NSimSun" w:hAnsi="Liberation Serif" w:cs="Arial"/>
      <w:b/>
      <w:bCs/>
      <w:i/>
      <w:iCs/>
      <w:kern w:val="2"/>
      <w:sz w:val="24"/>
      <w:szCs w:val="24"/>
      <w:lang w:eastAsia="zh-CN" w:bidi="hi-IN"/>
    </w:rPr>
  </w:style>
  <w:style w:type="paragraph" w:customStyle="1" w:styleId="Akapitzlist10">
    <w:name w:val="Akapit z listą1"/>
    <w:basedOn w:val="Normalny"/>
    <w:qFormat/>
    <w:rsid w:val="00AC4108"/>
    <w:pPr>
      <w:widowControl/>
      <w:suppressAutoHyphens w:val="0"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E0543"/>
    <w:rPr>
      <w:rFonts w:ascii="Times New Roman" w:hAnsi="Times New Roman" w:cs="Mangal"/>
      <w:szCs w:val="21"/>
    </w:rPr>
  </w:style>
  <w:style w:type="character" w:customStyle="1" w:styleId="normaltextrun">
    <w:name w:val="normaltextrun"/>
    <w:rsid w:val="003271BC"/>
  </w:style>
  <w:style w:type="paragraph" w:customStyle="1" w:styleId="paragraph">
    <w:name w:val="paragraph"/>
    <w:basedOn w:val="Normalny"/>
    <w:rsid w:val="003271BC"/>
    <w:pPr>
      <w:widowControl/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eop">
    <w:name w:val="eop"/>
    <w:rsid w:val="0032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4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f434c-a55f-4164-86c7-eebed44d2658">
      <Terms xmlns="http://schemas.microsoft.com/office/infopath/2007/PartnerControls"/>
    </lcf76f155ced4ddcb4097134ff3c332f>
    <TaxCatchAll xmlns="7fb50d2c-ed2f-4e0d-a0c1-9f03d663d7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11491AFD30941B1F2048A3C72B7B2" ma:contentTypeVersion="10" ma:contentTypeDescription="Create a new document." ma:contentTypeScope="" ma:versionID="4ac0fe24a0ed4a58c3faa9e88d74a2b2">
  <xsd:schema xmlns:xsd="http://www.w3.org/2001/XMLSchema" xmlns:xs="http://www.w3.org/2001/XMLSchema" xmlns:p="http://schemas.microsoft.com/office/2006/metadata/properties" xmlns:ns2="086f434c-a55f-4164-86c7-eebed44d2658" xmlns:ns3="7fb50d2c-ed2f-4e0d-a0c1-9f03d663d745" targetNamespace="http://schemas.microsoft.com/office/2006/metadata/properties" ma:root="true" ma:fieldsID="4be92874c4ba1d062f48c2e3a8791483" ns2:_="" ns3:_="">
    <xsd:import namespace="086f434c-a55f-4164-86c7-eebed44d2658"/>
    <xsd:import namespace="7fb50d2c-ed2f-4e0d-a0c1-9f03d663d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f434c-a55f-4164-86c7-eebed44d26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0d2c-ed2f-4e0d-a0c1-9f03d663d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811807-3364-41af-af9a-c67c6fa3865a}" ma:internalName="TaxCatchAll" ma:showField="CatchAllData" ma:web="7fb50d2c-ed2f-4e0d-a0c1-9f03d663d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09C1E-465B-46D4-A012-44D6342F6D26}">
  <ds:schemaRefs>
    <ds:schemaRef ds:uri="http://schemas.microsoft.com/office/2006/metadata/properties"/>
    <ds:schemaRef ds:uri="http://schemas.microsoft.com/office/infopath/2007/PartnerControls"/>
    <ds:schemaRef ds:uri="086f434c-a55f-4164-86c7-eebed44d2658"/>
    <ds:schemaRef ds:uri="7fb50d2c-ed2f-4e0d-a0c1-9f03d663d745"/>
  </ds:schemaRefs>
</ds:datastoreItem>
</file>

<file path=customXml/itemProps2.xml><?xml version="1.0" encoding="utf-8"?>
<ds:datastoreItem xmlns:ds="http://schemas.openxmlformats.org/officeDocument/2006/customXml" ds:itemID="{160C9E70-7DBB-420B-AB79-8F9728320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f434c-a55f-4164-86c7-eebed44d2658"/>
    <ds:schemaRef ds:uri="7fb50d2c-ed2f-4e0d-a0c1-9f03d663d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719633-B52A-4EE9-B813-9527556D66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1D62D-3988-4109-B7E9-DD13D7A2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minimalnego zakresu listu intencyjnego dotyczącego współpracy ponadnarodowej w ramach PO WER</vt:lpstr>
    </vt:vector>
  </TitlesOfParts>
  <Company>UMB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minimalnego zakresu listu intencyjnego dotyczącego współpracy ponadnarodowej w ramach PO WER</dc:title>
  <dc:subject/>
  <dc:creator>Walentyna Horoszewska</dc:creator>
  <cp:keywords/>
  <cp:lastModifiedBy>Agnieszka Malinowska</cp:lastModifiedBy>
  <cp:revision>12</cp:revision>
  <cp:lastPrinted>2024-06-21T07:26:00Z</cp:lastPrinted>
  <dcterms:created xsi:type="dcterms:W3CDTF">2025-09-16T11:19:00Z</dcterms:created>
  <dcterms:modified xsi:type="dcterms:W3CDTF">2025-11-13T12:23:00Z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0x010100CE011491AFD30941B1F2048A3C72B7B2</vt:lpwstr>
  </property>
  <property fmtid="{D5CDD505-2E9C-101B-9397-08002B2CF9AE}" pid="9" name="lcf76f155ced4ddcb4097134ff3c332f">
    <vt:lpwstr/>
  </property>
  <property fmtid="{D5CDD505-2E9C-101B-9397-08002B2CF9AE}" pid="10" name="TaxCatchAll">
    <vt:lpwstr/>
  </property>
</Properties>
</file>